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8F3B5F" w:rsidRDefault="00F57A7D">
      <w:pPr>
        <w:rPr>
          <w:rFonts w:ascii="Cambria" w:hAnsi="Cambria" w:cs="Cambria"/>
          <w:b/>
          <w:bCs/>
          <w:i/>
          <w:iCs/>
          <w:sz w:val="32"/>
          <w:szCs w:val="32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page">
                  <wp:posOffset>3333750</wp:posOffset>
                </wp:positionH>
                <wp:positionV relativeFrom="page">
                  <wp:posOffset>963295</wp:posOffset>
                </wp:positionV>
                <wp:extent cx="1096010" cy="886460"/>
                <wp:effectExtent l="0" t="0" r="0" b="0"/>
                <wp:wrapTopAndBottom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6010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56391" id=" 2" o:spid="_x0000_s1026" style="position:absolute;margin-left:262.5pt;margin-top:75.85pt;width:86.3pt;height:69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" stroked="f">
                <v:path arrowok="t"/>
                <v:textbox inset="0,0,0,0"/>
                <w10:wrap type="topAndBottom" anchorx="page" anchory="page"/>
              </v:rect>
            </w:pict>
          </mc:Fallback>
        </mc:AlternateContent>
      </w:r>
      <w:r w:rsidR="008F3B5F">
        <w:rPr>
          <w:rFonts w:ascii="Cambria" w:hAnsi="Cambria" w:cs="Cambria"/>
          <w:color w:val="7F7F7F"/>
          <w:lang w:val="en-GB"/>
        </w:rPr>
        <w:t xml:space="preserve">                                                                   </w:t>
      </w:r>
      <w:r w:rsidR="008F3B5F">
        <w:rPr>
          <w:rFonts w:ascii="Cambria" w:hAnsi="Cambria" w:cs="Cambria"/>
          <w:color w:val="7F7F7F"/>
          <w:sz w:val="36"/>
          <w:szCs w:val="36"/>
          <w:lang w:val="en-GB"/>
        </w:rPr>
        <w:t xml:space="preserve">                                                                                 </w:t>
      </w:r>
    </w:p>
    <w:p w:rsidR="008F3B5F" w:rsidRPr="00FB2BA2" w:rsidRDefault="008F3B5F">
      <w:pPr>
        <w:shd w:val="clear" w:color="auto" w:fill="BFBFBF"/>
        <w:tabs>
          <w:tab w:val="center" w:pos="4946"/>
        </w:tabs>
        <w:jc w:val="center"/>
        <w:rPr>
          <w:rFonts w:ascii="Cambria" w:hAnsi="Cambria" w:cs="Cambria"/>
          <w:b/>
          <w:bCs/>
          <w:sz w:val="36"/>
          <w:szCs w:val="36"/>
          <w:u w:val="single"/>
          <w:lang w:val="en-GB"/>
        </w:rPr>
      </w:pPr>
      <w:r w:rsidRPr="00FB2BA2">
        <w:rPr>
          <w:rFonts w:ascii="Cambria" w:hAnsi="Cambria" w:cs="Cambria"/>
          <w:b/>
          <w:bCs/>
          <w:i/>
          <w:iCs/>
          <w:sz w:val="36"/>
          <w:szCs w:val="36"/>
          <w:lang w:val="en-GB"/>
        </w:rPr>
        <w:t>CURRICULUM VITAE</w:t>
      </w:r>
    </w:p>
    <w:p w:rsidR="008F3B5F" w:rsidRDefault="00B34402">
      <w:pPr>
        <w:jc w:val="center"/>
        <w:rPr>
          <w:rFonts w:ascii="Cambria" w:hAnsi="Cambria" w:cs="Cambria"/>
          <w:sz w:val="22"/>
          <w:szCs w:val="22"/>
        </w:rPr>
      </w:pPr>
      <w:proofErr w:type="spellStart"/>
      <w:r>
        <w:rPr>
          <w:rFonts w:ascii="Cambria" w:hAnsi="Cambria" w:cs="Cambria"/>
          <w:b/>
          <w:bCs/>
          <w:sz w:val="44"/>
          <w:szCs w:val="44"/>
          <w:u w:val="single"/>
          <w:lang w:val="en-GB"/>
        </w:rPr>
        <w:t>Satinath</w:t>
      </w:r>
      <w:proofErr w:type="spellEnd"/>
      <w:r>
        <w:rPr>
          <w:rFonts w:ascii="Cambria" w:hAnsi="Cambria" w:cs="Cambria"/>
          <w:b/>
          <w:bCs/>
          <w:sz w:val="44"/>
          <w:szCs w:val="44"/>
          <w:u w:val="single"/>
          <w:lang w:val="en-GB"/>
        </w:rPr>
        <w:t xml:space="preserve"> Chatterjee</w:t>
      </w:r>
    </w:p>
    <w:p w:rsidR="008F3B5F" w:rsidRPr="00B34402" w:rsidRDefault="008F3B5F">
      <w:pPr>
        <w:pStyle w:val="BodyText2"/>
        <w:ind w:left="0" w:firstLine="0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E-MAIL ID : </w:t>
      </w:r>
      <w:r w:rsidR="00B34402">
        <w:rPr>
          <w:rFonts w:ascii="Cambria" w:hAnsi="Cambria" w:cs="Cambria"/>
          <w:sz w:val="22"/>
          <w:szCs w:val="22"/>
        </w:rPr>
        <w:t xml:space="preserve"> </w:t>
      </w:r>
      <w:r w:rsidR="00B34402">
        <w:rPr>
          <w:rFonts w:ascii="Helvetica" w:hAnsi="Helvetica" w:cs="Helvetica"/>
          <w:b/>
          <w:bCs/>
          <w:color w:val="4477BB"/>
          <w:shd w:val="clear" w:color="auto" w:fill="F8F8F8"/>
        </w:rPr>
        <w:t>soumendranathchatterjee1960@gmail.com</w:t>
      </w:r>
      <w:r>
        <w:rPr>
          <w:rFonts w:ascii="Cambria" w:hAnsi="Cambria" w:cs="Cambria"/>
          <w:sz w:val="22"/>
          <w:szCs w:val="22"/>
        </w:rPr>
        <w:t xml:space="preserve"> </w:t>
      </w:r>
    </w:p>
    <w:p w:rsidR="008F3B5F" w:rsidRDefault="00B34402">
      <w:pPr>
        <w:pStyle w:val="BodyText2"/>
        <w:ind w:left="0" w:firstLine="0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Phone No :  +91 9064853966 </w:t>
      </w:r>
      <w:r w:rsidR="00E947DC">
        <w:rPr>
          <w:rFonts w:ascii="Cambria" w:hAnsi="Cambria" w:cs="Cambria"/>
          <w:sz w:val="22"/>
          <w:szCs w:val="22"/>
        </w:rPr>
        <w:t>(M)</w:t>
      </w:r>
    </w:p>
    <w:p w:rsidR="008F3B5F" w:rsidRDefault="008F3B5F">
      <w:pPr>
        <w:pStyle w:val="BodyText2"/>
        <w:ind w:left="0" w:firstLine="0"/>
        <w:rPr>
          <w:rFonts w:ascii="Cambria" w:hAnsi="Cambria" w:cs="Cambria"/>
          <w:sz w:val="22"/>
          <w:szCs w:val="22"/>
        </w:rPr>
      </w:pPr>
    </w:p>
    <w:p w:rsidR="008F3B5F" w:rsidRDefault="008F3B5F">
      <w:pPr>
        <w:tabs>
          <w:tab w:val="right" w:pos="9900"/>
        </w:tabs>
        <w:ind w:left="1440" w:firstLine="720"/>
        <w:rPr>
          <w:rFonts w:ascii="Cambria" w:hAnsi="Cambria" w:cs="Cambria"/>
          <w:b/>
          <w:bCs/>
          <w:i/>
          <w:iCs/>
          <w:color w:val="FF0000"/>
          <w:lang w:val="en-GB"/>
        </w:rPr>
      </w:pPr>
      <w:r>
        <w:rPr>
          <w:rFonts w:ascii="Cambria" w:hAnsi="Cambria" w:cs="Cambria"/>
          <w:color w:val="7F7F7F"/>
          <w:sz w:val="20"/>
          <w:szCs w:val="20"/>
          <w:lang w:val="en-GB"/>
        </w:rPr>
        <w:tab/>
      </w:r>
    </w:p>
    <w:p w:rsidR="008F3B5F" w:rsidRPr="00FB2BA2" w:rsidRDefault="008F3B5F">
      <w:pPr>
        <w:shd w:val="clear" w:color="auto" w:fill="BFBFBF"/>
        <w:rPr>
          <w:rFonts w:ascii="Cambria" w:hAnsi="Cambria" w:cs="Cambria"/>
          <w:color w:val="000000"/>
          <w:sz w:val="28"/>
          <w:szCs w:val="28"/>
          <w:lang w:val="en-GB"/>
        </w:rPr>
      </w:pPr>
      <w:r w:rsidRPr="00FB2BA2">
        <w:rPr>
          <w:rFonts w:ascii="Cambria" w:hAnsi="Cambria" w:cs="Cambria"/>
          <w:b/>
          <w:bCs/>
          <w:i/>
          <w:iCs/>
          <w:color w:val="000000"/>
          <w:sz w:val="28"/>
          <w:szCs w:val="28"/>
          <w:lang w:val="en-GB"/>
        </w:rPr>
        <w:t xml:space="preserve">CAREER OBJECTIVE </w:t>
      </w:r>
    </w:p>
    <w:p w:rsidR="008F3B5F" w:rsidRDefault="008F3B5F">
      <w:pPr>
        <w:rPr>
          <w:rFonts w:ascii="Cambria" w:hAnsi="Cambria" w:cs="Cambria"/>
          <w:color w:val="000000"/>
          <w:lang w:val="en-GB"/>
        </w:rPr>
      </w:pPr>
      <w:r>
        <w:rPr>
          <w:rFonts w:ascii="Cambria" w:hAnsi="Cambria" w:cs="Cambria"/>
          <w:color w:val="7F7F7F"/>
          <w:sz w:val="8"/>
          <w:szCs w:val="8"/>
          <w:lang w:val="en-GB"/>
        </w:rPr>
        <w:t>.</w:t>
      </w:r>
    </w:p>
    <w:p w:rsidR="008F3B5F" w:rsidRDefault="008F3B5F">
      <w:pPr>
        <w:pStyle w:val="Heading4"/>
        <w:keepNext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  <w:lang w:val="en-GB"/>
        </w:rPr>
        <w:t xml:space="preserve">          To be a part of a progressive firm offering opportunity for career advancement and professional growth and which will help me gain sufficient knowledge.</w:t>
      </w:r>
    </w:p>
    <w:p w:rsidR="008F3B5F" w:rsidRDefault="008F3B5F">
      <w:pPr>
        <w:rPr>
          <w:rFonts w:ascii="Cambria" w:hAnsi="Cambria" w:cs="Cambria"/>
          <w:color w:val="000000"/>
        </w:rPr>
      </w:pPr>
    </w:p>
    <w:p w:rsidR="008F3B5F" w:rsidRDefault="008F3B5F">
      <w:pPr>
        <w:rPr>
          <w:rFonts w:ascii="Cambria" w:hAnsi="Cambria" w:cs="Cambria"/>
          <w:color w:val="7F7F7F"/>
          <w:sz w:val="20"/>
          <w:szCs w:val="20"/>
        </w:rPr>
      </w:pPr>
    </w:p>
    <w:p w:rsidR="008F3B5F" w:rsidRPr="00FB2BA2" w:rsidRDefault="008F3B5F">
      <w:pPr>
        <w:shd w:val="clear" w:color="auto" w:fill="BFBFBF"/>
        <w:rPr>
          <w:color w:val="000000"/>
          <w:sz w:val="28"/>
          <w:szCs w:val="28"/>
        </w:rPr>
      </w:pPr>
      <w:r w:rsidRPr="00FB2BA2">
        <w:rPr>
          <w:rFonts w:ascii="Cambria" w:hAnsi="Cambria" w:cs="Cambria"/>
          <w:b/>
          <w:bCs/>
          <w:i/>
          <w:iCs/>
          <w:color w:val="000000"/>
          <w:sz w:val="28"/>
          <w:szCs w:val="28"/>
          <w:lang w:val="en-GB"/>
        </w:rPr>
        <w:t xml:space="preserve">QUALIFICATIONS </w:t>
      </w:r>
    </w:p>
    <w:tbl>
      <w:tblPr>
        <w:tblW w:w="0" w:type="auto"/>
        <w:tblInd w:w="-137" w:type="dxa"/>
        <w:tblLayout w:type="fixed"/>
        <w:tblLook w:val="0000" w:firstRow="0" w:lastRow="0" w:firstColumn="0" w:lastColumn="0" w:noHBand="0" w:noVBand="0"/>
      </w:tblPr>
      <w:tblGrid>
        <w:gridCol w:w="9815"/>
      </w:tblGrid>
      <w:tr w:rsidR="008F3B5F">
        <w:tc>
          <w:tcPr>
            <w:tcW w:w="98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</w:tcPr>
          <w:p w:rsidR="008F3B5F" w:rsidRDefault="008F3B5F">
            <w:pPr>
              <w:snapToGrid w:val="0"/>
            </w:pPr>
          </w:p>
        </w:tc>
      </w:tr>
    </w:tbl>
    <w:p w:rsidR="008F3B5F" w:rsidRDefault="008F3B5F">
      <w:pPr>
        <w:rPr>
          <w:rFonts w:ascii="Cambria" w:hAnsi="Cambria" w:cs="Cambria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40"/>
        <w:gridCol w:w="2160"/>
        <w:gridCol w:w="2430"/>
        <w:gridCol w:w="3495"/>
      </w:tblGrid>
      <w:tr w:rsidR="008F3B5F">
        <w:trPr>
          <w:trHeight w:val="55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  <w:t>Course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  <w:t>Board /</w:t>
            </w:r>
          </w:p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  <w:t>University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  <w:t>Year of</w:t>
            </w:r>
          </w:p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</w:pPr>
            <w:r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  <w:t>Completion</w:t>
            </w:r>
          </w:p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B5F" w:rsidRDefault="008F3B5F">
            <w:pPr>
              <w:jc w:val="center"/>
            </w:pPr>
            <w:r>
              <w:rPr>
                <w:rFonts w:ascii="Cambria" w:hAnsi="Cambria" w:cs="Cambria"/>
                <w:b/>
                <w:bCs/>
                <w:sz w:val="26"/>
                <w:szCs w:val="26"/>
                <w:shd w:val="clear" w:color="auto" w:fill="FFFFFF"/>
              </w:rPr>
              <w:t>Grade</w:t>
            </w:r>
          </w:p>
        </w:tc>
      </w:tr>
      <w:tr w:rsidR="00B34402">
        <w:trPr>
          <w:trHeight w:val="93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402" w:rsidRDefault="00B34402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B.Tech</w:t>
            </w:r>
            <w:proofErr w:type="spellEnd"/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Mechanical </w:t>
            </w:r>
            <w:r w:rsidR="004E4E9F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</w:t>
            </w:r>
            <w:r w:rsidR="00DE04CC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 </w:t>
            </w:r>
            <w:r w:rsidR="00817C6D">
              <w:rPr>
                <w:rFonts w:ascii="Cambria" w:hAnsi="Cambria" w:cs="Cambria"/>
                <w:b/>
                <w:bCs/>
                <w:sz w:val="22"/>
                <w:szCs w:val="22"/>
              </w:rPr>
              <w:t>Engineering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402" w:rsidRDefault="00B34402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M.A.K.A.U.T</w:t>
            </w:r>
            <w:r w:rsidR="000768E5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Board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4402" w:rsidRDefault="000768E5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402" w:rsidRDefault="000768E5">
            <w:pPr>
              <w:pStyle w:val="BodyText"/>
              <w:snapToGrid w:val="0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62.6%</w:t>
            </w:r>
          </w:p>
        </w:tc>
      </w:tr>
      <w:tr w:rsidR="008F3B5F">
        <w:trPr>
          <w:trHeight w:val="93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0768E5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Diploma In Mechanical Engineering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0768E5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W.B.S.C.T.E Board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0768E5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2015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B5F" w:rsidRDefault="000768E5">
            <w:pPr>
              <w:pStyle w:val="BodyText"/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76.80%</w:t>
            </w:r>
          </w:p>
        </w:tc>
      </w:tr>
      <w:tr w:rsidR="008F3B5F">
        <w:trPr>
          <w:trHeight w:val="69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Higher Secondary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0768E5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West Bengal</w:t>
            </w:r>
            <w:r w:rsidR="008F3B5F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Board Of Higher Secondary Education</w:t>
            </w:r>
          </w:p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0768E5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2012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B5F" w:rsidRDefault="008F3B5F">
            <w:pPr>
              <w:snapToGrid w:val="0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0768E5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49.40</w:t>
            </w:r>
            <w:r w:rsidR="008F3B5F">
              <w:rPr>
                <w:rFonts w:ascii="Cambria" w:hAnsi="Cambria" w:cs="Cambria"/>
                <w:b/>
                <w:bCs/>
                <w:sz w:val="22"/>
                <w:szCs w:val="22"/>
              </w:rPr>
              <w:t>%</w:t>
            </w:r>
          </w:p>
          <w:p w:rsidR="008F3B5F" w:rsidRDefault="008F3B5F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8F3B5F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8F3B5F">
            <w:pPr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</w:tr>
      <w:tr w:rsidR="008F3B5F">
        <w:trPr>
          <w:trHeight w:val="629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</w:rPr>
              <w:t>S. S. C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0768E5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West Bengal </w:t>
            </w:r>
            <w:r w:rsidR="008F3B5F">
              <w:rPr>
                <w:rFonts w:ascii="Cambria" w:hAnsi="Cambria" w:cs="Cambria"/>
                <w:b/>
                <w:bCs/>
                <w:sz w:val="22"/>
                <w:szCs w:val="22"/>
              </w:rPr>
              <w:t>Board Of Secondary Education</w:t>
            </w:r>
          </w:p>
          <w:p w:rsidR="008F3B5F" w:rsidRDefault="008F3B5F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B5F" w:rsidRDefault="008F3B5F">
            <w:pPr>
              <w:snapToGri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0768E5">
            <w:pPr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2010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B5F" w:rsidRDefault="008F3B5F">
            <w:pPr>
              <w:snapToGrid w:val="0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8F3B5F" w:rsidRDefault="000768E5"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38</w:t>
            </w:r>
            <w:r w:rsidR="008F3B5F">
              <w:rPr>
                <w:rFonts w:ascii="Cambria" w:hAnsi="Cambria" w:cs="Cambria"/>
                <w:b/>
                <w:bCs/>
                <w:sz w:val="22"/>
                <w:szCs w:val="22"/>
              </w:rPr>
              <w:t>.00%</w:t>
            </w:r>
          </w:p>
        </w:tc>
      </w:tr>
    </w:tbl>
    <w:p w:rsidR="008F3B5F" w:rsidRDefault="008F3B5F">
      <w:pPr>
        <w:rPr>
          <w:rFonts w:ascii="Cambria" w:hAnsi="Cambria" w:cs="Cambria"/>
          <w:sz w:val="22"/>
          <w:szCs w:val="22"/>
        </w:rPr>
      </w:pPr>
    </w:p>
    <w:p w:rsidR="008F3B5F" w:rsidRDefault="008F3B5F">
      <w:pPr>
        <w:rPr>
          <w:rFonts w:ascii="Cambria" w:hAnsi="Cambria" w:cs="Cambria"/>
          <w:color w:val="FF0000"/>
          <w:sz w:val="20"/>
          <w:szCs w:val="20"/>
          <w:lang w:val="fr-FR"/>
        </w:rPr>
      </w:pPr>
    </w:p>
    <w:p w:rsidR="008F3B5F" w:rsidRDefault="008F3B5F">
      <w:pPr>
        <w:shd w:val="clear" w:color="auto" w:fill="BFBFBF"/>
        <w:rPr>
          <w:rFonts w:ascii="Cambria" w:hAnsi="Cambria" w:cs="Cambria"/>
          <w:b/>
          <w:bCs/>
          <w:i/>
          <w:iCs/>
          <w:color w:val="FF0000"/>
          <w:sz w:val="20"/>
          <w:szCs w:val="20"/>
          <w:lang w:val="en-GB"/>
        </w:rPr>
      </w:pPr>
    </w:p>
    <w:p w:rsidR="008F3B5F" w:rsidRDefault="008F3B5F">
      <w:pPr>
        <w:shd w:val="clear" w:color="auto" w:fill="BFBFBF"/>
        <w:rPr>
          <w:rFonts w:ascii="Cambria" w:hAnsi="Cambria" w:cs="Cambria"/>
          <w:b/>
          <w:bCs/>
          <w:i/>
          <w:iCs/>
          <w:color w:val="FF0000"/>
          <w:sz w:val="20"/>
          <w:szCs w:val="20"/>
          <w:lang w:val="en-GB"/>
        </w:rPr>
      </w:pPr>
    </w:p>
    <w:p w:rsidR="008F3B5F" w:rsidRDefault="008F3B5F">
      <w:pPr>
        <w:shd w:val="clear" w:color="auto" w:fill="BFBFBF"/>
        <w:rPr>
          <w:rFonts w:ascii="Cambria" w:hAnsi="Cambria" w:cs="Cambria"/>
          <w:b/>
          <w:bCs/>
          <w:i/>
          <w:iCs/>
          <w:color w:val="FF0000"/>
          <w:sz w:val="20"/>
          <w:szCs w:val="20"/>
          <w:lang w:val="en-GB"/>
        </w:rPr>
      </w:pPr>
    </w:p>
    <w:p w:rsidR="008F3B5F" w:rsidRDefault="008F3B5F">
      <w:pPr>
        <w:shd w:val="clear" w:color="auto" w:fill="BFBFBF"/>
        <w:rPr>
          <w:rFonts w:ascii="Cambria" w:hAnsi="Cambria" w:cs="Cambria"/>
          <w:b/>
          <w:bCs/>
          <w:i/>
          <w:iCs/>
          <w:color w:val="FF0000"/>
          <w:sz w:val="20"/>
          <w:szCs w:val="20"/>
          <w:lang w:val="en-GB"/>
        </w:rPr>
      </w:pPr>
    </w:p>
    <w:p w:rsidR="008F3B5F" w:rsidRDefault="008F3B5F">
      <w:pPr>
        <w:shd w:val="clear" w:color="auto" w:fill="BFBFBF"/>
        <w:rPr>
          <w:rFonts w:ascii="Cambria" w:hAnsi="Cambria" w:cs="Cambria"/>
          <w:b/>
          <w:bCs/>
          <w:i/>
          <w:iCs/>
          <w:color w:val="FF0000"/>
          <w:sz w:val="20"/>
          <w:szCs w:val="20"/>
          <w:lang w:val="en-GB"/>
        </w:rPr>
      </w:pPr>
    </w:p>
    <w:p w:rsidR="008F3B5F" w:rsidRDefault="008F3B5F">
      <w:pPr>
        <w:shd w:val="clear" w:color="auto" w:fill="BFBFBF"/>
        <w:rPr>
          <w:rFonts w:ascii="Cambria" w:hAnsi="Cambria" w:cs="Cambria"/>
          <w:b/>
          <w:bCs/>
          <w:i/>
          <w:iCs/>
          <w:color w:val="FF0000"/>
          <w:sz w:val="20"/>
          <w:szCs w:val="20"/>
          <w:lang w:val="en-GB"/>
        </w:rPr>
      </w:pPr>
    </w:p>
    <w:p w:rsidR="008F3B5F" w:rsidRPr="00FB2BA2" w:rsidRDefault="00F91688">
      <w:pPr>
        <w:shd w:val="clear" w:color="auto" w:fill="BFBFBF"/>
        <w:rPr>
          <w:rFonts w:ascii="Cambria" w:hAnsi="Cambria" w:cs="Cambria"/>
          <w:b/>
          <w:bCs/>
          <w:color w:val="000000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color w:val="000000"/>
          <w:sz w:val="28"/>
          <w:szCs w:val="28"/>
          <w:lang w:val="en-GB"/>
        </w:rPr>
        <w:t xml:space="preserve">WORKING EXPERIENCE </w:t>
      </w:r>
    </w:p>
    <w:p w:rsidR="008F3B5F" w:rsidRDefault="008F3B5F">
      <w:pPr>
        <w:rPr>
          <w:rFonts w:ascii="Cambria" w:hAnsi="Cambria" w:cs="Cambria"/>
          <w:b/>
          <w:bCs/>
        </w:rPr>
      </w:pPr>
    </w:p>
    <w:p w:rsidR="008F3B5F" w:rsidRDefault="000B058C">
      <w:pPr>
        <w:rPr>
          <w:rFonts w:ascii="Cambria" w:hAnsi="Cambria" w:cs="Cambria"/>
          <w:b/>
          <w:bCs/>
          <w:u w:val="single"/>
        </w:rPr>
      </w:pPr>
      <w:r>
        <w:rPr>
          <w:rFonts w:ascii="Cambria" w:hAnsi="Cambria" w:cs="Cambria"/>
          <w:b/>
          <w:bCs/>
          <w:u w:val="single"/>
        </w:rPr>
        <w:t>1)</w:t>
      </w:r>
    </w:p>
    <w:p w:rsidR="000B058C" w:rsidRPr="000B058C" w:rsidRDefault="000B058C">
      <w:pPr>
        <w:rPr>
          <w:rFonts w:ascii="Cambria" w:hAnsi="Cambria" w:cs="Cambria"/>
          <w:b/>
          <w:bCs/>
          <w:u w:val="single"/>
        </w:rPr>
      </w:pPr>
      <w:proofErr w:type="spellStart"/>
      <w:r>
        <w:rPr>
          <w:rFonts w:ascii="Cambria" w:hAnsi="Cambria" w:cs="Cambria"/>
          <w:b/>
          <w:bCs/>
          <w:u w:val="single"/>
        </w:rPr>
        <w:t>La</w:t>
      </w:r>
      <w:r w:rsidR="00A47BE0">
        <w:rPr>
          <w:rFonts w:ascii="Cambria" w:hAnsi="Cambria" w:cs="Cambria"/>
          <w:b/>
          <w:bCs/>
          <w:u w:val="single"/>
        </w:rPr>
        <w:t>kh</w:t>
      </w:r>
      <w:r>
        <w:rPr>
          <w:rFonts w:ascii="Cambria" w:hAnsi="Cambria" w:cs="Cambria"/>
          <w:b/>
          <w:bCs/>
          <w:u w:val="single"/>
        </w:rPr>
        <w:t>i</w:t>
      </w:r>
      <w:proofErr w:type="spellEnd"/>
      <w:r>
        <w:rPr>
          <w:rFonts w:ascii="Cambria" w:hAnsi="Cambria" w:cs="Cambria"/>
          <w:b/>
          <w:bCs/>
          <w:u w:val="single"/>
        </w:rPr>
        <w:t xml:space="preserve"> Steel &amp; Rolling Pvt. Ltd.</w:t>
      </w:r>
    </w:p>
    <w:p w:rsidR="008F3B5F" w:rsidRDefault="008F3B5F"/>
    <w:p w:rsidR="000B058C" w:rsidRDefault="000B058C">
      <w:r>
        <w:t>Working As A Maintenance Engineer.</w:t>
      </w:r>
    </w:p>
    <w:p w:rsidR="000B058C" w:rsidRDefault="000B058C"/>
    <w:p w:rsidR="000B058C" w:rsidRDefault="000B058C">
      <w:r>
        <w:t xml:space="preserve">Total Year- 1 Year. </w:t>
      </w:r>
    </w:p>
    <w:p w:rsidR="000B058C" w:rsidRDefault="000B058C">
      <w:r>
        <w:t xml:space="preserve">Place :– Bhutan </w:t>
      </w:r>
    </w:p>
    <w:p w:rsidR="008F3B5F" w:rsidRDefault="000B058C">
      <w:r>
        <w:t xml:space="preserve"> </w:t>
      </w:r>
    </w:p>
    <w:p w:rsidR="000B058C" w:rsidRDefault="000B058C" w:rsidP="000B058C">
      <w:pPr>
        <w:rPr>
          <w:rFonts w:ascii="Cambria" w:hAnsi="Cambria" w:cs="Cambria"/>
          <w:b/>
          <w:bCs/>
          <w:u w:val="single"/>
        </w:rPr>
      </w:pPr>
      <w:r>
        <w:rPr>
          <w:rFonts w:ascii="Cambria" w:hAnsi="Cambria" w:cs="Cambria"/>
          <w:b/>
          <w:bCs/>
          <w:u w:val="single"/>
        </w:rPr>
        <w:t>2)</w:t>
      </w:r>
    </w:p>
    <w:p w:rsidR="000B058C" w:rsidRPr="000B058C" w:rsidRDefault="000B058C" w:rsidP="000B058C">
      <w:pPr>
        <w:rPr>
          <w:rFonts w:ascii="Cambria" w:hAnsi="Cambria" w:cs="Cambria"/>
          <w:b/>
          <w:bCs/>
          <w:u w:val="single"/>
        </w:rPr>
      </w:pPr>
      <w:proofErr w:type="spellStart"/>
      <w:r>
        <w:rPr>
          <w:rFonts w:ascii="Cambria" w:hAnsi="Cambria" w:cs="Cambria"/>
          <w:b/>
          <w:bCs/>
          <w:u w:val="single"/>
        </w:rPr>
        <w:t>Uniweld</w:t>
      </w:r>
      <w:proofErr w:type="spellEnd"/>
      <w:r>
        <w:rPr>
          <w:rFonts w:ascii="Cambria" w:hAnsi="Cambria" w:cs="Cambria"/>
          <w:b/>
          <w:bCs/>
          <w:u w:val="single"/>
        </w:rPr>
        <w:t xml:space="preserve"> Electrodes Pvt. Ltd.</w:t>
      </w:r>
    </w:p>
    <w:p w:rsidR="008F3B5F" w:rsidRDefault="008F3B5F"/>
    <w:p w:rsidR="00812FD7" w:rsidRDefault="00812FD7" w:rsidP="00812FD7">
      <w:r>
        <w:t>Working As A Quality Control Officer With Mechanical Engineer.</w:t>
      </w:r>
    </w:p>
    <w:p w:rsidR="008F3B5F" w:rsidRDefault="008F3B5F"/>
    <w:p w:rsidR="00812FD7" w:rsidRDefault="00812FD7" w:rsidP="00812FD7">
      <w:r>
        <w:t xml:space="preserve">Total Year- 2 Years. </w:t>
      </w:r>
    </w:p>
    <w:p w:rsidR="00812FD7" w:rsidRDefault="00812FD7" w:rsidP="00812FD7">
      <w:r>
        <w:t xml:space="preserve">Place :– Mumbai </w:t>
      </w:r>
    </w:p>
    <w:p w:rsidR="008F3B5F" w:rsidRDefault="008F3B5F"/>
    <w:p w:rsidR="00812FD7" w:rsidRDefault="00C65A2F" w:rsidP="00812FD7">
      <w:pPr>
        <w:rPr>
          <w:rFonts w:ascii="Cambria" w:hAnsi="Cambria" w:cs="Cambria"/>
          <w:b/>
          <w:bCs/>
          <w:u w:val="single"/>
        </w:rPr>
      </w:pPr>
      <w:r>
        <w:rPr>
          <w:rFonts w:ascii="Cambria" w:hAnsi="Cambria" w:cs="Cambria"/>
          <w:b/>
          <w:bCs/>
          <w:u w:val="single"/>
        </w:rPr>
        <w:t>3</w:t>
      </w:r>
      <w:r w:rsidR="00812FD7">
        <w:rPr>
          <w:rFonts w:ascii="Cambria" w:hAnsi="Cambria" w:cs="Cambria"/>
          <w:b/>
          <w:bCs/>
          <w:u w:val="single"/>
        </w:rPr>
        <w:t>)</w:t>
      </w:r>
    </w:p>
    <w:p w:rsidR="00812FD7" w:rsidRPr="000B058C" w:rsidRDefault="00812FD7" w:rsidP="00812FD7">
      <w:pPr>
        <w:rPr>
          <w:rFonts w:ascii="Cambria" w:hAnsi="Cambria" w:cs="Cambria"/>
          <w:b/>
          <w:bCs/>
          <w:u w:val="single"/>
        </w:rPr>
      </w:pPr>
      <w:r>
        <w:rPr>
          <w:rFonts w:ascii="Cambria" w:hAnsi="Cambria" w:cs="Cambria"/>
          <w:b/>
          <w:bCs/>
          <w:u w:val="single"/>
        </w:rPr>
        <w:t>Jay Storage Solutions Pvt. Ltd.</w:t>
      </w:r>
    </w:p>
    <w:p w:rsidR="008F3B5F" w:rsidRDefault="008F3B5F"/>
    <w:p w:rsidR="00812FD7" w:rsidRDefault="00812FD7" w:rsidP="00812FD7">
      <w:r>
        <w:t>Working As A Quality Control Officer With Mechanical Engineer.</w:t>
      </w:r>
    </w:p>
    <w:p w:rsidR="00812FD7" w:rsidRDefault="00812FD7" w:rsidP="00812FD7"/>
    <w:p w:rsidR="00812FD7" w:rsidRDefault="00812FD7" w:rsidP="00812FD7">
      <w:r>
        <w:t xml:space="preserve">Total Year- Till to date </w:t>
      </w:r>
    </w:p>
    <w:p w:rsidR="00812FD7" w:rsidRDefault="00812FD7" w:rsidP="00812FD7">
      <w:r>
        <w:t>Place :– Mumbai</w:t>
      </w:r>
    </w:p>
    <w:p w:rsidR="008F3B5F" w:rsidRDefault="008F3B5F"/>
    <w:p w:rsidR="00812FD7" w:rsidRDefault="00812FD7"/>
    <w:p w:rsidR="00812FD7" w:rsidRDefault="00812FD7"/>
    <w:p w:rsidR="00812FD7" w:rsidRPr="00812FD7" w:rsidRDefault="00F91688" w:rsidP="00812FD7">
      <w:pPr>
        <w:pStyle w:val="Heading8"/>
        <w:tabs>
          <w:tab w:val="num" w:pos="0"/>
        </w:tabs>
        <w:rPr>
          <w:rFonts w:ascii="Cambria" w:hAnsi="Cambria" w:cs="Cambria"/>
          <w:color w:val="000000"/>
          <w:sz w:val="28"/>
          <w:szCs w:val="28"/>
        </w:rPr>
      </w:pPr>
      <w:r>
        <w:rPr>
          <w:rFonts w:ascii="Cambria" w:hAnsi="Cambria" w:cs="Cambria"/>
          <w:color w:val="000000"/>
          <w:sz w:val="28"/>
          <w:szCs w:val="28"/>
        </w:rPr>
        <w:t xml:space="preserve">TECHNICAL </w:t>
      </w:r>
      <w:r w:rsidR="00AF0C16">
        <w:rPr>
          <w:rFonts w:ascii="Cambria" w:hAnsi="Cambria" w:cs="Cambria"/>
          <w:color w:val="000000"/>
          <w:sz w:val="28"/>
          <w:szCs w:val="28"/>
        </w:rPr>
        <w:t xml:space="preserve">QUALIFICATIONS </w:t>
      </w:r>
    </w:p>
    <w:p w:rsidR="00812FD7" w:rsidRDefault="00812FD7" w:rsidP="00812FD7">
      <w:pPr>
        <w:shd w:val="clear" w:color="auto" w:fill="BFBFBF"/>
        <w:rPr>
          <w:rFonts w:ascii="Cambria" w:hAnsi="Cambria" w:cs="Cambria"/>
          <w:sz w:val="22"/>
          <w:szCs w:val="22"/>
          <w:lang w:val="en-GB"/>
        </w:rPr>
      </w:pPr>
    </w:p>
    <w:p w:rsidR="00812FD7" w:rsidRDefault="00812FD7"/>
    <w:p w:rsidR="00812FD7" w:rsidRDefault="00812FD7" w:rsidP="00812FD7">
      <w:pPr>
        <w:numPr>
          <w:ilvl w:val="0"/>
          <w:numId w:val="4"/>
        </w:numPr>
      </w:pPr>
      <w:r>
        <w:t>Auto CAD (2D &amp; 3D).</w:t>
      </w:r>
    </w:p>
    <w:p w:rsidR="00812FD7" w:rsidRDefault="00812FD7" w:rsidP="00812FD7">
      <w:pPr>
        <w:numPr>
          <w:ilvl w:val="0"/>
          <w:numId w:val="4"/>
        </w:numPr>
      </w:pPr>
      <w:r>
        <w:t>Computer Office Application.</w:t>
      </w:r>
    </w:p>
    <w:p w:rsidR="00812FD7" w:rsidRDefault="00812FD7" w:rsidP="00812FD7">
      <w:pPr>
        <w:ind w:left="720"/>
      </w:pPr>
    </w:p>
    <w:p w:rsidR="008F3B5F" w:rsidRDefault="008F3B5F"/>
    <w:p w:rsidR="00812FD7" w:rsidRDefault="00812FD7"/>
    <w:p w:rsidR="00812FD7" w:rsidRPr="00633EDB" w:rsidRDefault="00913D37">
      <w:pPr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TRANING AND PROJECTS AND INDUSTRY VISITS</w:t>
      </w:r>
    </w:p>
    <w:p w:rsidR="00812FD7" w:rsidRDefault="00812FD7"/>
    <w:p w:rsidR="00593D43" w:rsidRDefault="00593D43"/>
    <w:p w:rsidR="00812FD7" w:rsidRDefault="006A5644">
      <w:r>
        <w:t>1</w:t>
      </w:r>
      <w:r w:rsidR="00FF3919">
        <w:t>)</w:t>
      </w:r>
      <w:proofErr w:type="spellStart"/>
      <w:r w:rsidR="009E00D9">
        <w:t>Damodar</w:t>
      </w:r>
      <w:proofErr w:type="spellEnd"/>
      <w:r w:rsidR="009E00D9">
        <w:t xml:space="preserve"> </w:t>
      </w:r>
      <w:r w:rsidR="003634F8">
        <w:t>valley corporation (D.V.C)</w:t>
      </w:r>
    </w:p>
    <w:p w:rsidR="00812FD7" w:rsidRDefault="00FF3919">
      <w:r>
        <w:t>2)</w:t>
      </w:r>
      <w:r w:rsidR="00B74D44">
        <w:t xml:space="preserve">Durgapur   Steel    Plant       </w:t>
      </w:r>
      <w:r w:rsidR="004E0138">
        <w:t>(D.S.P)</w:t>
      </w:r>
    </w:p>
    <w:p w:rsidR="00FC044E" w:rsidRDefault="007847DD">
      <w:r>
        <w:t>3)</w:t>
      </w:r>
      <w:proofErr w:type="spellStart"/>
      <w:r w:rsidR="004E0138">
        <w:t>Mukesh</w:t>
      </w:r>
      <w:proofErr w:type="spellEnd"/>
      <w:r w:rsidR="004E0138">
        <w:t xml:space="preserve">    </w:t>
      </w:r>
      <w:r w:rsidR="005B14C7">
        <w:t xml:space="preserve">Hyundai    Work Shop </w:t>
      </w:r>
    </w:p>
    <w:p w:rsidR="00475027" w:rsidRDefault="00B57A94">
      <w:r>
        <w:t>4)</w:t>
      </w:r>
      <w:r w:rsidR="00E467CE">
        <w:t xml:space="preserve">Lives   wire  </w:t>
      </w:r>
      <w:proofErr w:type="spellStart"/>
      <w:r w:rsidR="00AD3391">
        <w:t>Autocad</w:t>
      </w:r>
      <w:proofErr w:type="spellEnd"/>
      <w:r w:rsidR="00AD3391">
        <w:t xml:space="preserve"> 2D </w:t>
      </w:r>
      <w:r w:rsidR="00770581">
        <w:t xml:space="preserve">&amp;3D Training </w:t>
      </w:r>
    </w:p>
    <w:p w:rsidR="00D41E74" w:rsidRDefault="00D41E74"/>
    <w:p w:rsidR="00475027" w:rsidRDefault="00475027"/>
    <w:p w:rsidR="008F3B5F" w:rsidRDefault="008F3B5F">
      <w:pPr>
        <w:pStyle w:val="Heading8"/>
        <w:tabs>
          <w:tab w:val="num" w:pos="0"/>
        </w:tabs>
        <w:rPr>
          <w:rFonts w:ascii="Cambria" w:hAnsi="Cambria" w:cs="Cambria"/>
        </w:rPr>
      </w:pPr>
    </w:p>
    <w:p w:rsidR="008F3B5F" w:rsidRPr="00C65A2F" w:rsidRDefault="008F3B5F">
      <w:pPr>
        <w:pStyle w:val="Heading8"/>
        <w:tabs>
          <w:tab w:val="num" w:pos="0"/>
        </w:tabs>
        <w:rPr>
          <w:rFonts w:ascii="Cambria" w:hAnsi="Cambria" w:cs="Cambria"/>
          <w:color w:val="000000"/>
          <w:sz w:val="22"/>
          <w:szCs w:val="22"/>
        </w:rPr>
      </w:pPr>
      <w:r w:rsidRPr="00C65A2F">
        <w:rPr>
          <w:rFonts w:ascii="Cambria" w:hAnsi="Cambria" w:cs="Cambria"/>
          <w:color w:val="000000"/>
        </w:rPr>
        <w:t>PERSONAL PROFILE</w:t>
      </w:r>
    </w:p>
    <w:p w:rsidR="008F3B5F" w:rsidRDefault="008F3B5F">
      <w:pPr>
        <w:shd w:val="clear" w:color="auto" w:fill="BFBFBF"/>
        <w:rPr>
          <w:rFonts w:ascii="Cambria" w:hAnsi="Cambria" w:cs="Cambria"/>
          <w:sz w:val="22"/>
          <w:szCs w:val="22"/>
          <w:lang w:val="en-GB"/>
        </w:rPr>
      </w:pPr>
    </w:p>
    <w:p w:rsidR="008F3B5F" w:rsidRDefault="008F3B5F">
      <w:pPr>
        <w:jc w:val="both"/>
        <w:rPr>
          <w:rFonts w:ascii="Cambria" w:hAnsi="Cambria" w:cs="Cambria"/>
          <w:sz w:val="20"/>
          <w:szCs w:val="20"/>
          <w:lang w:val="en-GB"/>
        </w:rPr>
      </w:pP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4230"/>
        <w:gridCol w:w="5142"/>
      </w:tblGrid>
      <w:tr w:rsidR="008F3B5F">
        <w:trPr>
          <w:trHeight w:val="410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>Name</w:t>
            </w:r>
          </w:p>
        </w:tc>
        <w:tc>
          <w:tcPr>
            <w:tcW w:w="5142" w:type="dxa"/>
            <w:shd w:val="clear" w:color="auto" w:fill="auto"/>
          </w:tcPr>
          <w:p w:rsidR="008F3B5F" w:rsidRDefault="00172FE6">
            <w:pPr>
              <w:jc w:val="both"/>
            </w:pPr>
            <w:proofErr w:type="spellStart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Satinath</w:t>
            </w:r>
            <w:proofErr w:type="spellEnd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 Chatterjee</w:t>
            </w:r>
          </w:p>
        </w:tc>
      </w:tr>
      <w:tr w:rsidR="008F3B5F">
        <w:trPr>
          <w:trHeight w:val="469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>Father’s Name</w:t>
            </w:r>
          </w:p>
        </w:tc>
        <w:tc>
          <w:tcPr>
            <w:tcW w:w="5142" w:type="dxa"/>
            <w:shd w:val="clear" w:color="auto" w:fill="auto"/>
          </w:tcPr>
          <w:p w:rsidR="008F3B5F" w:rsidRDefault="00172FE6">
            <w:pPr>
              <w:jc w:val="both"/>
            </w:pPr>
            <w:proofErr w:type="spellStart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Soumendranath</w:t>
            </w:r>
            <w:proofErr w:type="spellEnd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 Chatterjee</w:t>
            </w:r>
          </w:p>
        </w:tc>
      </w:tr>
      <w:tr w:rsidR="008F3B5F">
        <w:trPr>
          <w:trHeight w:val="469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>Date of Birth</w:t>
            </w:r>
          </w:p>
        </w:tc>
        <w:tc>
          <w:tcPr>
            <w:tcW w:w="5142" w:type="dxa"/>
            <w:shd w:val="clear" w:color="auto" w:fill="auto"/>
          </w:tcPr>
          <w:p w:rsidR="008F3B5F" w:rsidRDefault="008F3B5F">
            <w:pPr>
              <w:jc w:val="both"/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14</w:t>
            </w:r>
            <w:r>
              <w:rPr>
                <w:rFonts w:ascii="Cambria" w:hAnsi="Cambria" w:cs="Cambria"/>
                <w:b/>
                <w:bCs/>
                <w:sz w:val="21"/>
                <w:szCs w:val="21"/>
                <w:vertAlign w:val="superscript"/>
              </w:rPr>
              <w:t>th</w:t>
            </w:r>
            <w:r w:rsidR="00172FE6"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  </w:t>
            </w:r>
            <w:r w:rsidR="008F446E">
              <w:rPr>
                <w:rFonts w:ascii="Cambria" w:hAnsi="Cambria" w:cs="Cambria"/>
                <w:b/>
                <w:bCs/>
                <w:sz w:val="21"/>
                <w:szCs w:val="21"/>
              </w:rPr>
              <w:t>August</w:t>
            </w:r>
            <w:r w:rsidR="00172FE6"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 199</w:t>
            </w:r>
            <w:r w:rsidR="00C331D3">
              <w:rPr>
                <w:rFonts w:ascii="Cambria" w:hAnsi="Cambria" w:cs="Cambria"/>
                <w:b/>
                <w:bCs/>
                <w:sz w:val="21"/>
                <w:szCs w:val="21"/>
              </w:rPr>
              <w:t>3</w:t>
            </w:r>
          </w:p>
        </w:tc>
      </w:tr>
      <w:tr w:rsidR="008F3B5F">
        <w:trPr>
          <w:trHeight w:val="468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Martial Status</w:t>
            </w:r>
          </w:p>
        </w:tc>
        <w:tc>
          <w:tcPr>
            <w:tcW w:w="5142" w:type="dxa"/>
            <w:shd w:val="clear" w:color="auto" w:fill="auto"/>
          </w:tcPr>
          <w:p w:rsidR="008F3B5F" w:rsidRDefault="00172FE6">
            <w:pPr>
              <w:jc w:val="both"/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Single</w:t>
            </w:r>
          </w:p>
        </w:tc>
      </w:tr>
      <w:tr w:rsidR="008F3B5F">
        <w:trPr>
          <w:trHeight w:val="441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 xml:space="preserve">Nationality </w:t>
            </w:r>
          </w:p>
        </w:tc>
        <w:tc>
          <w:tcPr>
            <w:tcW w:w="5142" w:type="dxa"/>
            <w:shd w:val="clear" w:color="auto" w:fill="auto"/>
          </w:tcPr>
          <w:p w:rsidR="008F3B5F" w:rsidRDefault="008F3B5F">
            <w:pPr>
              <w:jc w:val="both"/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Indian</w:t>
            </w:r>
          </w:p>
        </w:tc>
      </w:tr>
      <w:tr w:rsidR="008F3B5F">
        <w:trPr>
          <w:trHeight w:val="378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>Religion</w:t>
            </w:r>
          </w:p>
        </w:tc>
        <w:tc>
          <w:tcPr>
            <w:tcW w:w="5142" w:type="dxa"/>
            <w:shd w:val="clear" w:color="auto" w:fill="auto"/>
          </w:tcPr>
          <w:p w:rsidR="008F3B5F" w:rsidRDefault="008F3B5F">
            <w:pPr>
              <w:jc w:val="both"/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Hindu</w:t>
            </w:r>
          </w:p>
        </w:tc>
      </w:tr>
      <w:tr w:rsidR="008F3B5F">
        <w:trPr>
          <w:trHeight w:val="681"/>
        </w:trPr>
        <w:tc>
          <w:tcPr>
            <w:tcW w:w="4230" w:type="dxa"/>
            <w:shd w:val="clear" w:color="auto" w:fill="auto"/>
          </w:tcPr>
          <w:p w:rsidR="008F3B5F" w:rsidRDefault="00D16B81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Present</w:t>
            </w:r>
            <w:r w:rsidR="008F3B5F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Address</w:t>
            </w:r>
          </w:p>
          <w:p w:rsidR="00D16B81" w:rsidRDefault="00D16B81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D16B81" w:rsidRDefault="00D16B81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D16B81" w:rsidRDefault="00D16B81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D16B81" w:rsidRDefault="00D16B81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</w:rPr>
            </w:pPr>
          </w:p>
          <w:p w:rsidR="00D16B81" w:rsidRDefault="00D16B81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Permanent Address </w:t>
            </w:r>
          </w:p>
        </w:tc>
        <w:tc>
          <w:tcPr>
            <w:tcW w:w="5142" w:type="dxa"/>
            <w:shd w:val="clear" w:color="auto" w:fill="auto"/>
          </w:tcPr>
          <w:p w:rsidR="00172FE6" w:rsidRDefault="00172FE6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Flat No-404, B-wing, Building no-2, Shiv </w:t>
            </w:r>
            <w:proofErr w:type="spellStart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Lok</w:t>
            </w:r>
            <w:proofErr w:type="spellEnd"/>
          </w:p>
          <w:p w:rsidR="00C331D3" w:rsidRDefault="00172FE6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Waliv</w:t>
            </w:r>
            <w:proofErr w:type="spellEnd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,  Vasai (East</w:t>
            </w:r>
            <w:r w:rsidR="00C331D3"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), </w:t>
            </w:r>
          </w:p>
          <w:p w:rsidR="008F3B5F" w:rsidRDefault="00C331D3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Dist</w:t>
            </w:r>
            <w:proofErr w:type="spellEnd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  Palghar</w:t>
            </w:r>
            <w:r w:rsidR="00172FE6">
              <w:rPr>
                <w:rFonts w:ascii="Cambria" w:hAnsi="Cambria" w:cs="Cambria"/>
                <w:b/>
                <w:bCs/>
                <w:sz w:val="21"/>
                <w:szCs w:val="21"/>
              </w:rPr>
              <w:t>-401208</w:t>
            </w:r>
            <w:r w:rsidR="008F3B5F">
              <w:rPr>
                <w:rFonts w:ascii="Cambria" w:hAnsi="Cambria" w:cs="Cambria"/>
                <w:b/>
                <w:bCs/>
                <w:sz w:val="21"/>
                <w:szCs w:val="21"/>
              </w:rPr>
              <w:t>,</w:t>
            </w:r>
          </w:p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Maharashtra. </w:t>
            </w:r>
          </w:p>
          <w:p w:rsidR="00D16B81" w:rsidRDefault="00D16B81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</w:p>
          <w:p w:rsidR="00D16B81" w:rsidRDefault="00172FE6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Village- </w:t>
            </w:r>
            <w:proofErr w:type="spellStart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Beliatore</w:t>
            </w:r>
            <w:proofErr w:type="spellEnd"/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, PS.</w:t>
            </w:r>
            <w:r w:rsidR="00C65A2F"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="00C65A2F">
              <w:rPr>
                <w:rFonts w:ascii="Cambria" w:hAnsi="Cambria" w:cs="Cambria"/>
                <w:b/>
                <w:bCs/>
                <w:sz w:val="21"/>
                <w:szCs w:val="21"/>
              </w:rPr>
              <w:t>Beliatore</w:t>
            </w:r>
            <w:proofErr w:type="spellEnd"/>
            <w:r w:rsidR="00C65A2F">
              <w:rPr>
                <w:rFonts w:ascii="Cambria" w:hAnsi="Cambria" w:cs="Cambria"/>
                <w:b/>
                <w:bCs/>
                <w:sz w:val="21"/>
                <w:szCs w:val="21"/>
              </w:rPr>
              <w:t>,</w:t>
            </w:r>
          </w:p>
          <w:p w:rsidR="00C65A2F" w:rsidRDefault="00C65A2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Dist. </w:t>
            </w:r>
            <w:proofErr w:type="spellStart"/>
            <w:r w:rsidR="00177296">
              <w:rPr>
                <w:rFonts w:ascii="Cambria" w:hAnsi="Cambria" w:cs="Cambria"/>
                <w:b/>
                <w:bCs/>
                <w:sz w:val="21"/>
                <w:szCs w:val="21"/>
              </w:rPr>
              <w:t>Bankura</w:t>
            </w:r>
            <w:proofErr w:type="spellEnd"/>
            <w:r w:rsidR="00177296"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, Pin-722203, West Bengal.</w:t>
            </w:r>
          </w:p>
          <w:p w:rsidR="00D16B81" w:rsidRDefault="00D16B81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</w:p>
          <w:p w:rsidR="008F3B5F" w:rsidRDefault="008F3B5F">
            <w:pPr>
              <w:ind w:firstLine="720"/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</w:p>
        </w:tc>
      </w:tr>
      <w:tr w:rsidR="008F3B5F">
        <w:trPr>
          <w:trHeight w:val="492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>Phone No</w:t>
            </w:r>
          </w:p>
        </w:tc>
        <w:tc>
          <w:tcPr>
            <w:tcW w:w="5142" w:type="dxa"/>
            <w:shd w:val="clear" w:color="auto" w:fill="auto"/>
          </w:tcPr>
          <w:p w:rsidR="008F3B5F" w:rsidRPr="00C65A2F" w:rsidRDefault="00C65A2F">
            <w:pPr>
              <w:jc w:val="both"/>
              <w:rPr>
                <w:b/>
              </w:rPr>
            </w:pPr>
            <w:r w:rsidRPr="00C65A2F">
              <w:rPr>
                <w:rFonts w:ascii="Cambria" w:hAnsi="Cambria" w:cs="Cambria"/>
                <w:b/>
                <w:sz w:val="22"/>
                <w:szCs w:val="22"/>
              </w:rPr>
              <w:t xml:space="preserve">+91 9064853966 </w:t>
            </w:r>
          </w:p>
        </w:tc>
      </w:tr>
      <w:tr w:rsidR="008F3B5F">
        <w:trPr>
          <w:trHeight w:val="469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 xml:space="preserve">Language Known </w:t>
            </w:r>
          </w:p>
        </w:tc>
        <w:tc>
          <w:tcPr>
            <w:tcW w:w="5142" w:type="dxa"/>
            <w:shd w:val="clear" w:color="auto" w:fill="auto"/>
          </w:tcPr>
          <w:p w:rsidR="008F3B5F" w:rsidRDefault="008F3B5F" w:rsidP="00C65A2F">
            <w:pPr>
              <w:jc w:val="both"/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English, Hindi, Benga</w:t>
            </w:r>
            <w:r w:rsidR="00C331D3">
              <w:rPr>
                <w:rFonts w:ascii="Cambria" w:hAnsi="Cambria" w:cs="Cambria"/>
                <w:b/>
                <w:bCs/>
                <w:sz w:val="21"/>
                <w:szCs w:val="21"/>
              </w:rPr>
              <w:t>li, Marathi</w:t>
            </w:r>
            <w:r w:rsidR="00C65A2F">
              <w:rPr>
                <w:rFonts w:ascii="Cambria" w:hAnsi="Cambria" w:cs="Cambria"/>
                <w:b/>
                <w:bCs/>
                <w:sz w:val="21"/>
                <w:szCs w:val="21"/>
              </w:rPr>
              <w:t>.</w:t>
            </w:r>
          </w:p>
        </w:tc>
      </w:tr>
      <w:tr w:rsidR="008F3B5F">
        <w:trPr>
          <w:trHeight w:val="469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>Hobbies/ Interests</w:t>
            </w:r>
          </w:p>
        </w:tc>
        <w:tc>
          <w:tcPr>
            <w:tcW w:w="5142" w:type="dxa"/>
            <w:shd w:val="clear" w:color="auto" w:fill="auto"/>
          </w:tcPr>
          <w:p w:rsidR="008F3B5F" w:rsidRDefault="00C65A2F">
            <w:pPr>
              <w:jc w:val="both"/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 xml:space="preserve">Painting &amp; Internet Surfing.  </w:t>
            </w:r>
          </w:p>
        </w:tc>
      </w:tr>
      <w:tr w:rsidR="008F3B5F">
        <w:trPr>
          <w:trHeight w:val="1782"/>
        </w:trPr>
        <w:tc>
          <w:tcPr>
            <w:tcW w:w="4230" w:type="dxa"/>
            <w:shd w:val="clear" w:color="auto" w:fill="auto"/>
          </w:tcPr>
          <w:p w:rsidR="008F3B5F" w:rsidRDefault="008F3B5F">
            <w:pPr>
              <w:spacing w:after="120"/>
              <w:jc w:val="both"/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 xml:space="preserve">Personality </w:t>
            </w:r>
          </w:p>
          <w:p w:rsidR="008F3B5F" w:rsidRDefault="002A6676">
            <w:pPr>
              <w:jc w:val="both"/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  <w:lang w:val="en-GB"/>
              </w:rPr>
              <w:t xml:space="preserve">        </w:t>
            </w:r>
          </w:p>
        </w:tc>
        <w:tc>
          <w:tcPr>
            <w:tcW w:w="5142" w:type="dxa"/>
            <w:shd w:val="clear" w:color="auto" w:fill="auto"/>
          </w:tcPr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  <w:r>
              <w:rPr>
                <w:rFonts w:ascii="Cambria" w:hAnsi="Cambria" w:cs="Cambria"/>
                <w:b/>
                <w:bCs/>
                <w:sz w:val="21"/>
                <w:szCs w:val="21"/>
              </w:rPr>
              <w:t>The most important aspects of my personality are my positive attitude towards life, eagerness towards learning new skills and achievements through dedication and hard work.</w:t>
            </w:r>
          </w:p>
          <w:p w:rsidR="008F3B5F" w:rsidRDefault="008F3B5F">
            <w:pPr>
              <w:jc w:val="both"/>
              <w:rPr>
                <w:rFonts w:ascii="Cambria" w:hAnsi="Cambria" w:cs="Cambria"/>
                <w:b/>
                <w:bCs/>
                <w:sz w:val="21"/>
                <w:szCs w:val="21"/>
              </w:rPr>
            </w:pPr>
          </w:p>
        </w:tc>
      </w:tr>
    </w:tbl>
    <w:p w:rsidR="008F3B5F" w:rsidRDefault="00047791">
      <w:pPr>
        <w:tabs>
          <w:tab w:val="left" w:pos="0"/>
        </w:tabs>
        <w:jc w:val="both"/>
        <w:rPr>
          <w:rFonts w:ascii="Cambria" w:hAnsi="Cambria" w:cs="Cambria"/>
          <w:b/>
          <w:bCs/>
          <w:i/>
          <w:iCs/>
          <w:sz w:val="22"/>
          <w:szCs w:val="22"/>
          <w:u w:val="single"/>
          <w:lang w:val="en-GB"/>
        </w:rPr>
      </w:pPr>
      <w:r>
        <w:rPr>
          <w:rFonts w:ascii="Cambria" w:hAnsi="Cambria" w:cs="Cambria"/>
          <w:b/>
          <w:bCs/>
          <w:i/>
          <w:iCs/>
          <w:sz w:val="22"/>
          <w:szCs w:val="22"/>
          <w:u w:val="single"/>
          <w:lang w:val="en-GB"/>
        </w:rPr>
        <w:t>Passport</w:t>
      </w:r>
      <w:r w:rsidR="00A271C8">
        <w:rPr>
          <w:rFonts w:ascii="Cambria" w:hAnsi="Cambria" w:cs="Cambria"/>
          <w:b/>
          <w:bCs/>
          <w:i/>
          <w:iCs/>
          <w:sz w:val="22"/>
          <w:szCs w:val="22"/>
          <w:u w:val="single"/>
          <w:lang w:val="en-GB"/>
        </w:rPr>
        <w:t xml:space="preserve"> </w:t>
      </w:r>
    </w:p>
    <w:p w:rsidR="00D16B81" w:rsidRDefault="00D16B81">
      <w:pPr>
        <w:tabs>
          <w:tab w:val="left" w:pos="0"/>
        </w:tabs>
        <w:jc w:val="both"/>
        <w:rPr>
          <w:rFonts w:ascii="Cambria" w:hAnsi="Cambria" w:cs="Cambria"/>
          <w:sz w:val="22"/>
          <w:szCs w:val="22"/>
          <w:lang w:val="en-GB"/>
        </w:rPr>
      </w:pPr>
    </w:p>
    <w:p w:rsidR="00076B15" w:rsidRPr="0066322C" w:rsidRDefault="00076B15">
      <w:pPr>
        <w:tabs>
          <w:tab w:val="left" w:pos="0"/>
        </w:tabs>
        <w:jc w:val="both"/>
        <w:rPr>
          <w:rFonts w:ascii="Cambria" w:hAnsi="Cambria" w:cs="Cambria"/>
          <w:sz w:val="22"/>
          <w:szCs w:val="22"/>
          <w:lang w:val="en-GB"/>
        </w:rPr>
      </w:pPr>
      <w:r>
        <w:rPr>
          <w:rFonts w:ascii="Cambria" w:hAnsi="Cambria" w:cs="Cambria"/>
          <w:sz w:val="22"/>
          <w:szCs w:val="22"/>
          <w:lang w:val="en-GB"/>
        </w:rPr>
        <w:t>Valid</w:t>
      </w:r>
      <w:r w:rsidR="00145E3B">
        <w:rPr>
          <w:rFonts w:ascii="Cambria" w:hAnsi="Cambria" w:cs="Cambria"/>
          <w:sz w:val="22"/>
          <w:szCs w:val="22"/>
          <w:lang w:val="en-GB"/>
        </w:rPr>
        <w:t xml:space="preserve"> Indian </w:t>
      </w:r>
      <w:r w:rsidR="00F44745">
        <w:rPr>
          <w:rFonts w:ascii="Cambria" w:hAnsi="Cambria" w:cs="Cambria"/>
          <w:sz w:val="22"/>
          <w:szCs w:val="22"/>
          <w:lang w:val="en-GB"/>
        </w:rPr>
        <w:t>passport holder</w:t>
      </w:r>
    </w:p>
    <w:p w:rsidR="00D16B81" w:rsidRDefault="00D16B81">
      <w:pPr>
        <w:tabs>
          <w:tab w:val="left" w:pos="0"/>
        </w:tabs>
        <w:jc w:val="both"/>
        <w:rPr>
          <w:rFonts w:ascii="Cambria" w:hAnsi="Cambria" w:cs="Cambria"/>
          <w:b/>
          <w:bCs/>
          <w:i/>
          <w:iCs/>
          <w:sz w:val="22"/>
          <w:szCs w:val="22"/>
          <w:u w:val="single"/>
          <w:lang w:val="en-GB"/>
        </w:rPr>
      </w:pPr>
    </w:p>
    <w:p w:rsidR="008F3B5F" w:rsidRDefault="008F3B5F">
      <w:pPr>
        <w:tabs>
          <w:tab w:val="left" w:pos="0"/>
        </w:tabs>
        <w:jc w:val="both"/>
        <w:rPr>
          <w:rFonts w:ascii="Cambria" w:hAnsi="Cambria" w:cs="Cambria"/>
          <w:sz w:val="20"/>
          <w:szCs w:val="20"/>
          <w:lang w:val="en-GB"/>
        </w:rPr>
      </w:pPr>
      <w:r>
        <w:rPr>
          <w:rFonts w:ascii="Cambria" w:hAnsi="Cambria" w:cs="Cambria"/>
          <w:b/>
          <w:bCs/>
          <w:i/>
          <w:iCs/>
          <w:sz w:val="22"/>
          <w:szCs w:val="22"/>
          <w:u w:val="single"/>
          <w:lang w:val="en-GB"/>
        </w:rPr>
        <w:t>Declaration</w:t>
      </w:r>
    </w:p>
    <w:p w:rsidR="008F3B5F" w:rsidRDefault="008F3B5F">
      <w:pPr>
        <w:jc w:val="both"/>
        <w:rPr>
          <w:rFonts w:ascii="Cambria" w:hAnsi="Cambria" w:cs="Cambria"/>
          <w:sz w:val="20"/>
          <w:szCs w:val="20"/>
          <w:lang w:val="en-GB"/>
        </w:rPr>
      </w:pPr>
    </w:p>
    <w:p w:rsidR="008F3B5F" w:rsidRDefault="008F3B5F">
      <w:pPr>
        <w:jc w:val="both"/>
        <w:rPr>
          <w:rFonts w:ascii="Cambria" w:hAnsi="Cambria" w:cs="Cambria"/>
          <w:b/>
          <w:bCs/>
          <w:sz w:val="22"/>
          <w:szCs w:val="22"/>
          <w:lang w:val="en-GB"/>
        </w:rPr>
      </w:pPr>
      <w:r>
        <w:rPr>
          <w:rFonts w:ascii="Cambria" w:hAnsi="Cambria" w:cs="Cambria"/>
          <w:b/>
          <w:bCs/>
          <w:sz w:val="22"/>
          <w:szCs w:val="22"/>
          <w:lang w:val="en-GB"/>
        </w:rPr>
        <w:t>I hereby declare that all the details given by me are true to the best of my knowledge and belief.</w:t>
      </w:r>
    </w:p>
    <w:p w:rsidR="008F3B5F" w:rsidRDefault="008F3B5F">
      <w:pPr>
        <w:jc w:val="both"/>
        <w:rPr>
          <w:rFonts w:ascii="Cambria" w:hAnsi="Cambria" w:cs="Cambria"/>
          <w:b/>
          <w:bCs/>
          <w:sz w:val="22"/>
          <w:szCs w:val="22"/>
          <w:lang w:val="en-GB"/>
        </w:rPr>
      </w:pPr>
    </w:p>
    <w:p w:rsidR="008F3B5F" w:rsidRDefault="008F3B5F">
      <w:pPr>
        <w:rPr>
          <w:rFonts w:ascii="Cambria" w:hAnsi="Cambria" w:cs="Cambria"/>
          <w:sz w:val="20"/>
          <w:szCs w:val="20"/>
          <w:lang w:val="en-GB"/>
        </w:rPr>
      </w:pPr>
    </w:p>
    <w:p w:rsidR="008F3B5F" w:rsidRPr="001542BD" w:rsidRDefault="008F3B5F">
      <w:pPr>
        <w:rPr>
          <w:rFonts w:ascii="Cambria" w:hAnsi="Cambria" w:cs="Cambria"/>
          <w:b/>
          <w:bCs/>
          <w:sz w:val="20"/>
          <w:szCs w:val="20"/>
          <w:lang w:val="en-GB"/>
        </w:rPr>
      </w:pPr>
      <w:r>
        <w:rPr>
          <w:rFonts w:ascii="Cambria" w:hAnsi="Cambria" w:cs="Cambria"/>
          <w:sz w:val="20"/>
          <w:szCs w:val="20"/>
          <w:lang w:val="en-GB"/>
        </w:rPr>
        <w:t xml:space="preserve"> </w:t>
      </w:r>
      <w:r w:rsidR="00D477CD">
        <w:rPr>
          <w:rFonts w:ascii="Cambria" w:hAnsi="Cambria" w:cs="Cambria"/>
          <w:b/>
          <w:bCs/>
          <w:sz w:val="26"/>
          <w:szCs w:val="26"/>
          <w:lang w:val="en-GB"/>
        </w:rPr>
        <w:t>Date:                                                                  (</w:t>
      </w:r>
      <w:proofErr w:type="spellStart"/>
      <w:r w:rsidR="00DA22DB">
        <w:rPr>
          <w:rFonts w:ascii="Cambria" w:hAnsi="Cambria" w:cs="Cambria"/>
          <w:b/>
          <w:bCs/>
          <w:sz w:val="26"/>
          <w:szCs w:val="26"/>
          <w:lang w:val="en-GB"/>
        </w:rPr>
        <w:t>Satinath</w:t>
      </w:r>
      <w:proofErr w:type="spellEnd"/>
      <w:r w:rsidR="00DA22DB">
        <w:rPr>
          <w:rFonts w:ascii="Cambria" w:hAnsi="Cambria" w:cs="Cambria"/>
          <w:b/>
          <w:bCs/>
          <w:sz w:val="26"/>
          <w:szCs w:val="26"/>
          <w:lang w:val="en-GB"/>
        </w:rPr>
        <w:t xml:space="preserve"> Chatterjee)                                               </w:t>
      </w:r>
    </w:p>
    <w:p w:rsidR="008F3B5F" w:rsidRDefault="008F3B5F">
      <w:pPr>
        <w:rPr>
          <w:rFonts w:ascii="Cambria" w:hAnsi="Cambria" w:cs="Cambria"/>
          <w:sz w:val="20"/>
          <w:szCs w:val="20"/>
          <w:lang w:val="en-GB"/>
        </w:rPr>
      </w:pPr>
    </w:p>
    <w:p w:rsidR="008F3B5F" w:rsidRDefault="008F3B5F">
      <w:pPr>
        <w:jc w:val="right"/>
        <w:rPr>
          <w:rFonts w:ascii="Cambria" w:hAnsi="Cambria" w:cs="Cambria"/>
          <w:sz w:val="20"/>
          <w:szCs w:val="20"/>
          <w:lang w:val="en-GB"/>
        </w:rPr>
      </w:pPr>
    </w:p>
    <w:p w:rsidR="008F3B5F" w:rsidRDefault="008F3B5F">
      <w:pPr>
        <w:rPr>
          <w:rFonts w:ascii="Cambria" w:hAnsi="Cambria" w:cs="Cambria"/>
        </w:rPr>
      </w:pPr>
      <w:r>
        <w:rPr>
          <w:rFonts w:ascii="Cambria" w:hAnsi="Cambria" w:cs="Cambria"/>
          <w:sz w:val="20"/>
          <w:szCs w:val="20"/>
          <w:lang w:val="en-GB"/>
        </w:rPr>
        <w:tab/>
      </w:r>
      <w:r>
        <w:rPr>
          <w:rFonts w:ascii="Cambria" w:hAnsi="Cambria" w:cs="Cambria"/>
          <w:sz w:val="20"/>
          <w:szCs w:val="20"/>
          <w:lang w:val="en-GB"/>
        </w:rPr>
        <w:tab/>
      </w:r>
      <w:r>
        <w:rPr>
          <w:rFonts w:ascii="Cambria" w:hAnsi="Cambria" w:cs="Cambria"/>
          <w:sz w:val="20"/>
          <w:szCs w:val="20"/>
          <w:lang w:val="en-GB"/>
        </w:rPr>
        <w:tab/>
      </w:r>
      <w:r>
        <w:rPr>
          <w:rFonts w:ascii="Cambria" w:hAnsi="Cambria" w:cs="Cambria"/>
          <w:sz w:val="20"/>
          <w:szCs w:val="20"/>
          <w:lang w:val="en-GB"/>
        </w:rPr>
        <w:tab/>
        <w:t xml:space="preserve">               </w:t>
      </w:r>
    </w:p>
    <w:p w:rsidR="008F3B5F" w:rsidRDefault="008F3B5F">
      <w:pPr>
        <w:rPr>
          <w:rFonts w:ascii="Cambria" w:hAnsi="Cambria" w:cs="Cambria"/>
        </w:rPr>
      </w:pPr>
    </w:p>
    <w:sectPr w:rsidR="008F3B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0BFA" w:rsidRDefault="00570BFA" w:rsidP="00F57A7D">
      <w:pPr>
        <w:spacing w:line="240" w:lineRule="auto"/>
      </w:pPr>
      <w:r>
        <w:separator/>
      </w:r>
    </w:p>
  </w:endnote>
  <w:endnote w:type="continuationSeparator" w:id="0">
    <w:p w:rsidR="00570BFA" w:rsidRDefault="00570BFA" w:rsidP="00F57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31F4" w:rsidRDefault="00BA31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31F4" w:rsidRDefault="00BA31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A31F4" w:rsidRDefault="00BA3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0BFA" w:rsidRDefault="00570BFA" w:rsidP="00F57A7D">
      <w:pPr>
        <w:spacing w:line="240" w:lineRule="auto"/>
      </w:pPr>
      <w:r>
        <w:separator/>
      </w:r>
    </w:p>
  </w:footnote>
  <w:footnote w:type="continuationSeparator" w:id="0">
    <w:p w:rsidR="00570BFA" w:rsidRDefault="00570BFA" w:rsidP="00F57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A7D" w:rsidRDefault="00F57A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A7D" w:rsidRDefault="00F57A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7A7D" w:rsidRDefault="00F57A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lang w:val="en-GB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-GB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lang w:val="en-GB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-GB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  <w:lang w:val="en-GB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lang w:val="en-GB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5DF6629E"/>
    <w:multiLevelType w:val="hybridMultilevel"/>
    <w:tmpl w:val="B6B6DF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26"/>
    <w:rsid w:val="00025FC4"/>
    <w:rsid w:val="00047791"/>
    <w:rsid w:val="000768E5"/>
    <w:rsid w:val="00076B15"/>
    <w:rsid w:val="000B058C"/>
    <w:rsid w:val="000E54C1"/>
    <w:rsid w:val="00120310"/>
    <w:rsid w:val="00145E3B"/>
    <w:rsid w:val="001542BD"/>
    <w:rsid w:val="00172FE6"/>
    <w:rsid w:val="00177296"/>
    <w:rsid w:val="001823CB"/>
    <w:rsid w:val="001E1F25"/>
    <w:rsid w:val="002576E0"/>
    <w:rsid w:val="0029431F"/>
    <w:rsid w:val="002A6676"/>
    <w:rsid w:val="002F75B0"/>
    <w:rsid w:val="003634F8"/>
    <w:rsid w:val="003735FB"/>
    <w:rsid w:val="003802B2"/>
    <w:rsid w:val="00383892"/>
    <w:rsid w:val="003B2C56"/>
    <w:rsid w:val="004357B2"/>
    <w:rsid w:val="004412FC"/>
    <w:rsid w:val="00475027"/>
    <w:rsid w:val="004D38EB"/>
    <w:rsid w:val="004E0138"/>
    <w:rsid w:val="004E4E9F"/>
    <w:rsid w:val="004F0E33"/>
    <w:rsid w:val="005409B9"/>
    <w:rsid w:val="00570BFA"/>
    <w:rsid w:val="00593D43"/>
    <w:rsid w:val="005B14C7"/>
    <w:rsid w:val="005E62E0"/>
    <w:rsid w:val="00633EDB"/>
    <w:rsid w:val="0066322C"/>
    <w:rsid w:val="00687E81"/>
    <w:rsid w:val="006A5644"/>
    <w:rsid w:val="007558CB"/>
    <w:rsid w:val="00770581"/>
    <w:rsid w:val="007847DD"/>
    <w:rsid w:val="007F12EB"/>
    <w:rsid w:val="00812FD7"/>
    <w:rsid w:val="00817C6D"/>
    <w:rsid w:val="008A2FF0"/>
    <w:rsid w:val="008F3B5F"/>
    <w:rsid w:val="008F446E"/>
    <w:rsid w:val="0090115E"/>
    <w:rsid w:val="00913D37"/>
    <w:rsid w:val="009B2220"/>
    <w:rsid w:val="009C1A7E"/>
    <w:rsid w:val="009D39FB"/>
    <w:rsid w:val="009E00D9"/>
    <w:rsid w:val="009F15A6"/>
    <w:rsid w:val="00A10FFA"/>
    <w:rsid w:val="00A271C8"/>
    <w:rsid w:val="00A47BE0"/>
    <w:rsid w:val="00A61784"/>
    <w:rsid w:val="00AD3391"/>
    <w:rsid w:val="00AD6182"/>
    <w:rsid w:val="00AF0C16"/>
    <w:rsid w:val="00B00654"/>
    <w:rsid w:val="00B34402"/>
    <w:rsid w:val="00B57A94"/>
    <w:rsid w:val="00B74D44"/>
    <w:rsid w:val="00BA31F4"/>
    <w:rsid w:val="00BB03A0"/>
    <w:rsid w:val="00BE0503"/>
    <w:rsid w:val="00C331D3"/>
    <w:rsid w:val="00C65A2F"/>
    <w:rsid w:val="00CE08A9"/>
    <w:rsid w:val="00CE3402"/>
    <w:rsid w:val="00CF54D0"/>
    <w:rsid w:val="00D002D7"/>
    <w:rsid w:val="00D16B81"/>
    <w:rsid w:val="00D26C26"/>
    <w:rsid w:val="00D27250"/>
    <w:rsid w:val="00D41E74"/>
    <w:rsid w:val="00D477CD"/>
    <w:rsid w:val="00DA22DB"/>
    <w:rsid w:val="00DD43F9"/>
    <w:rsid w:val="00DE04CC"/>
    <w:rsid w:val="00E37161"/>
    <w:rsid w:val="00E467CE"/>
    <w:rsid w:val="00E905CA"/>
    <w:rsid w:val="00E947DC"/>
    <w:rsid w:val="00F35F10"/>
    <w:rsid w:val="00F44745"/>
    <w:rsid w:val="00F57A7D"/>
    <w:rsid w:val="00F91688"/>
    <w:rsid w:val="00FB2BA2"/>
    <w:rsid w:val="00FC044E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521608A"/>
  <w15:chartTrackingRefBased/>
  <w15:docId w15:val="{F3A6E5B1-305B-944E-A37C-A1356C05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line="100" w:lineRule="atLeast"/>
    </w:pPr>
    <w:rPr>
      <w:rFonts w:ascii="Verdana" w:hAnsi="Verdana" w:cs="Verdana"/>
      <w:kern w:val="1"/>
      <w:sz w:val="24"/>
      <w:szCs w:val="24"/>
      <w:lang w:val="en-US" w:eastAsia="ar-SA"/>
    </w:rPr>
  </w:style>
  <w:style w:type="paragraph" w:styleId="Heading4">
    <w:name w:val="heading 4"/>
    <w:basedOn w:val="Normal"/>
    <w:next w:val="Normal"/>
    <w:qFormat/>
    <w:pPr>
      <w:numPr>
        <w:ilvl w:val="3"/>
        <w:numId w:val="1"/>
      </w:numPr>
      <w:outlineLvl w:val="3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"/>
      </w:numPr>
      <w:shd w:val="clear" w:color="auto" w:fill="BFBFBF"/>
      <w:tabs>
        <w:tab w:val="left" w:pos="0"/>
      </w:tabs>
      <w:outlineLvl w:val="7"/>
    </w:pPr>
    <w:rPr>
      <w:rFonts w:ascii="Arial" w:hAnsi="Arial" w:cs="Arial"/>
      <w:b/>
      <w:bCs/>
      <w:i/>
      <w:iCs/>
      <w:color w:val="FF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  <w:lang w:val="en-GB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  <w:lang w:val="en-GB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eastAsia="Times New Roman" w:hAnsi="Wingdings" w:cs="Wingdings"/>
      <w:sz w:val="21"/>
      <w:szCs w:val="21"/>
      <w:lang w:val="en-GB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customStyle="1" w:styleId="Heading8Char">
    <w:name w:val="Heading 8 Char"/>
    <w:rPr>
      <w:rFonts w:ascii="Arial" w:eastAsia="Times New Roman" w:hAnsi="Arial" w:cs="Arial"/>
      <w:b/>
      <w:bCs/>
      <w:i/>
      <w:iCs/>
      <w:color w:val="FF0000"/>
      <w:sz w:val="24"/>
      <w:szCs w:val="24"/>
      <w:lang w:val="en-GB"/>
    </w:rPr>
  </w:style>
  <w:style w:type="character" w:customStyle="1" w:styleId="WW8Num2z1">
    <w:name w:val="WW8Num2z1"/>
    <w:rPr>
      <w:rFonts w:ascii="Wingdings" w:hAnsi="Wingdings" w:cs="Wingdings"/>
      <w:lang w:val="en-GB"/>
    </w:rPr>
  </w:style>
  <w:style w:type="character" w:styleId="Hyperlink">
    <w:name w:val="Hyperlink"/>
    <w:rPr>
      <w:color w:val="0000FF"/>
      <w:u w:val="single"/>
    </w:rPr>
  </w:style>
  <w:style w:type="character" w:customStyle="1" w:styleId="BodyTextChar">
    <w:name w:val="Body Text Char"/>
    <w:rPr>
      <w:rFonts w:ascii="Verdana" w:eastAsia="Times New Roman" w:hAnsi="Verdana" w:cs="Verdana"/>
      <w:sz w:val="24"/>
      <w:szCs w:val="24"/>
    </w:rPr>
  </w:style>
  <w:style w:type="character" w:customStyle="1" w:styleId="BodyTextIndentChar">
    <w:name w:val="Body Text Indent Char"/>
    <w:rPr>
      <w:rFonts w:ascii="Times New Roman" w:eastAsia="Times New Roman" w:hAnsi="Times New Roman" w:cs="Times New Roman"/>
      <w:sz w:val="18"/>
      <w:szCs w:val="18"/>
    </w:rPr>
  </w:style>
  <w:style w:type="character" w:customStyle="1" w:styleId="HeaderChar">
    <w:name w:val="Header Char"/>
    <w:rPr>
      <w:rFonts w:ascii="Verdana" w:eastAsia="Times New Roman" w:hAnsi="Verdana" w:cs="Verdana"/>
      <w:sz w:val="24"/>
      <w:szCs w:val="24"/>
    </w:rPr>
  </w:style>
  <w:style w:type="character" w:customStyle="1" w:styleId="FooterChar">
    <w:name w:val="Footer Char"/>
    <w:rPr>
      <w:rFonts w:ascii="Verdana" w:eastAsia="Times New Roman" w:hAnsi="Verdana" w:cs="Verdana"/>
      <w:sz w:val="24"/>
      <w:szCs w:val="24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BodyTextChar1">
    <w:name w:val="Body Text Char1"/>
    <w:rPr>
      <w:rFonts w:ascii="Verdana" w:hAnsi="Verdana" w:cs="Verdana"/>
      <w:kern w:val="1"/>
      <w:sz w:val="24"/>
      <w:szCs w:val="24"/>
    </w:rPr>
  </w:style>
  <w:style w:type="character" w:customStyle="1" w:styleId="BodyText2Char">
    <w:name w:val="Body Text 2 Char"/>
    <w:rPr>
      <w:rFonts w:ascii="Verdana" w:hAnsi="Verdana" w:cs="Verdana"/>
      <w:kern w:val="1"/>
      <w:sz w:val="24"/>
      <w:szCs w:val="24"/>
    </w:rPr>
  </w:style>
  <w:style w:type="character" w:customStyle="1" w:styleId="HeaderChar1">
    <w:name w:val="Header Char1"/>
    <w:rPr>
      <w:rFonts w:ascii="Verdana" w:hAnsi="Verdana" w:cs="Verdana"/>
      <w:kern w:val="1"/>
      <w:sz w:val="24"/>
      <w:szCs w:val="24"/>
    </w:rPr>
  </w:style>
  <w:style w:type="character" w:customStyle="1" w:styleId="FooterChar1">
    <w:name w:val="Footer Char1"/>
    <w:rPr>
      <w:rFonts w:ascii="Verdana" w:hAnsi="Verdana" w:cs="Verdana"/>
      <w:kern w:val="1"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odyText2">
    <w:name w:val="Body Text 2"/>
    <w:basedOn w:val="Normal"/>
    <w:pPr>
      <w:widowControl/>
      <w:ind w:left="5040" w:hanging="1440"/>
    </w:pPr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swadesh</dc:creator>
  <cp:keywords/>
  <cp:lastModifiedBy>919064853966</cp:lastModifiedBy>
  <cp:revision>4</cp:revision>
  <cp:lastPrinted>1899-12-31T18:30:00Z</cp:lastPrinted>
  <dcterms:created xsi:type="dcterms:W3CDTF">2021-07-19T02:11:00Z</dcterms:created>
  <dcterms:modified xsi:type="dcterms:W3CDTF">2021-09-17T12:41:00Z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