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63B" w:rsidRDefault="001F663B" w:rsidP="0000015F">
      <w:pPr>
        <w:ind w:right="-7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RESUME</w:t>
      </w:r>
    </w:p>
    <w:p w:rsidR="001F663B" w:rsidRDefault="001F663B" w:rsidP="0000015F">
      <w:pPr>
        <w:ind w:right="-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0015F" w:rsidRDefault="001F663B" w:rsidP="0000015F">
      <w:pPr>
        <w:ind w:right="-7"/>
        <w:jc w:val="both"/>
        <w:rPr>
          <w:rFonts w:ascii="Cambria" w:hAnsi="Cambria"/>
          <w:b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4475480</wp:posOffset>
            </wp:positionH>
            <wp:positionV relativeFrom="paragraph">
              <wp:posOffset>-27305</wp:posOffset>
            </wp:positionV>
            <wp:extent cx="1280795" cy="1534795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/>
          <w:b/>
        </w:rPr>
        <w:t>Bharat Pandurang Raul</w:t>
      </w:r>
    </w:p>
    <w:p w:rsidR="001F663B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>C-303, Chandranagar,</w:t>
      </w:r>
    </w:p>
    <w:p w:rsidR="001F663B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>L. B. S. Road, Bhandup (w)</w:t>
      </w:r>
    </w:p>
    <w:p w:rsidR="001F663B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>Mumbai-400078.</w:t>
      </w:r>
    </w:p>
    <w:p w:rsidR="0000015F" w:rsidRDefault="0000015F" w:rsidP="0000015F">
      <w:pPr>
        <w:ind w:right="-7"/>
        <w:jc w:val="both"/>
        <w:rPr>
          <w:rFonts w:ascii="Cambria" w:hAnsi="Cambria"/>
        </w:rPr>
      </w:pPr>
    </w:p>
    <w:p w:rsidR="0000015F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>Mob. No. : 9322475062/9220158898</w:t>
      </w:r>
    </w:p>
    <w:p w:rsidR="001F663B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                         </w:t>
      </w:r>
    </w:p>
    <w:p w:rsidR="001F663B" w:rsidRDefault="001F663B" w:rsidP="0000015F">
      <w:pPr>
        <w:ind w:right="-7"/>
        <w:jc w:val="both"/>
        <w:rPr>
          <w:rFonts w:ascii="Cambria" w:hAnsi="Cambria"/>
        </w:rPr>
      </w:pPr>
      <w:r>
        <w:rPr>
          <w:rFonts w:ascii="Cambria" w:hAnsi="Cambria"/>
        </w:rPr>
        <w:t xml:space="preserve">Email ID: </w:t>
      </w:r>
      <w:hyperlink r:id="rId8" w:history="1">
        <w:r>
          <w:rPr>
            <w:rStyle w:val="Hyperlink"/>
            <w:rFonts w:ascii="Cambria" w:hAnsi="Cambria"/>
          </w:rPr>
          <w:t>raulbharat@gmail.com/</w:t>
        </w:r>
      </w:hyperlink>
    </w:p>
    <w:p w:rsidR="001F663B" w:rsidRDefault="00F6411E" w:rsidP="0000015F">
      <w:pPr>
        <w:ind w:right="-7"/>
        <w:jc w:val="both"/>
        <w:rPr>
          <w:u w:val="single"/>
        </w:rPr>
      </w:pPr>
      <w:hyperlink r:id="rId9" w:history="1">
        <w:r w:rsidR="001F663B">
          <w:rPr>
            <w:rStyle w:val="Hyperlink"/>
            <w:rFonts w:ascii="Cambria" w:hAnsi="Cambria"/>
          </w:rPr>
          <w:t>bharat281976@rediffmail.com</w:t>
        </w:r>
      </w:hyperlink>
    </w:p>
    <w:p w:rsidR="001F663B" w:rsidRDefault="001F663B" w:rsidP="0000015F">
      <w:pPr>
        <w:ind w:right="-7"/>
        <w:rPr>
          <w:u w:val="single"/>
        </w:rPr>
      </w:pPr>
    </w:p>
    <w:p w:rsidR="001F663B" w:rsidRDefault="001F663B" w:rsidP="0000015F">
      <w:pPr>
        <w:ind w:right="-7"/>
        <w:rPr>
          <w:b/>
          <w:u w:val="single"/>
        </w:rPr>
      </w:pPr>
      <w:r>
        <w:rPr>
          <w:b/>
          <w:u w:val="single"/>
        </w:rPr>
        <w:t>CAREER OBJECTIVE</w:t>
      </w:r>
    </w:p>
    <w:p w:rsidR="001F663B" w:rsidRDefault="001F663B" w:rsidP="0000015F">
      <w:pPr>
        <w:jc w:val="both"/>
        <w:rPr>
          <w:rFonts w:ascii="Cambria" w:hAnsi="Cambria"/>
        </w:rPr>
      </w:pPr>
      <w:r>
        <w:rPr>
          <w:rFonts w:ascii="Cambria" w:hAnsi="Cambria"/>
        </w:rPr>
        <w:t>To be a part of team which will help achieve organizational and individual goals and objectives in a result oriented company with a quality environment, where my ideas and skills can be shared, enriched and put to maximum use. I am easily motivated, confident, honest and dedicated to my job.</w:t>
      </w:r>
    </w:p>
    <w:p w:rsidR="001F663B" w:rsidRDefault="001F663B" w:rsidP="0000015F">
      <w:pPr>
        <w:jc w:val="both"/>
        <w:rPr>
          <w:b/>
        </w:rPr>
      </w:pPr>
    </w:p>
    <w:p w:rsidR="001F663B" w:rsidRDefault="001F663B" w:rsidP="0000015F">
      <w:pPr>
        <w:jc w:val="both"/>
        <w:rPr>
          <w:b/>
          <w:u w:val="single"/>
        </w:rPr>
      </w:pPr>
      <w:r>
        <w:rPr>
          <w:b/>
          <w:u w:val="single"/>
        </w:rPr>
        <w:t>ACADEMIC QUALIFICATION</w:t>
      </w:r>
    </w:p>
    <w:p w:rsidR="001F663B" w:rsidRDefault="001F663B" w:rsidP="0000015F">
      <w:pPr>
        <w:ind w:right="-7"/>
        <w:jc w:val="both"/>
      </w:pPr>
      <w:r>
        <w:t xml:space="preserve">Passed </w:t>
      </w:r>
      <w:r>
        <w:rPr>
          <w:b/>
        </w:rPr>
        <w:t>T. Y. B. Com</w:t>
      </w:r>
      <w:r>
        <w:t>. from YCMOU University on May 2006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ind w:right="-7"/>
        <w:jc w:val="both"/>
        <w:rPr>
          <w:b/>
          <w:u w:val="single"/>
        </w:rPr>
      </w:pPr>
      <w:r>
        <w:rPr>
          <w:b/>
          <w:u w:val="single"/>
        </w:rPr>
        <w:t xml:space="preserve">WORK EXPERIENCE </w:t>
      </w:r>
    </w:p>
    <w:p w:rsidR="0000015F" w:rsidRDefault="0000015F" w:rsidP="0000015F">
      <w:pPr>
        <w:ind w:right="-7"/>
        <w:jc w:val="both"/>
        <w:rPr>
          <w:b/>
        </w:rPr>
      </w:pPr>
    </w:p>
    <w:p w:rsidR="001F663B" w:rsidRDefault="001F663B" w:rsidP="0000015F">
      <w:pPr>
        <w:ind w:right="-7"/>
        <w:jc w:val="both"/>
        <w:rPr>
          <w:b/>
        </w:rPr>
      </w:pPr>
      <w:r>
        <w:rPr>
          <w:b/>
        </w:rPr>
        <w:t>Working with M/s ADMOBS (Ventura Digital Solutions LLP) as Executive Operations from 1</w:t>
      </w:r>
      <w:r>
        <w:rPr>
          <w:b/>
          <w:vertAlign w:val="superscript"/>
        </w:rPr>
        <w:t>st</w:t>
      </w:r>
      <w:r>
        <w:rPr>
          <w:b/>
        </w:rPr>
        <w:t xml:space="preserve"> June 2018 till date.</w:t>
      </w:r>
    </w:p>
    <w:p w:rsidR="001F663B" w:rsidRDefault="001F663B" w:rsidP="0000015F">
      <w:pPr>
        <w:ind w:right="-7"/>
        <w:jc w:val="both"/>
        <w:rPr>
          <w:b/>
          <w:u w:val="single"/>
        </w:rPr>
      </w:pPr>
    </w:p>
    <w:p w:rsidR="001F663B" w:rsidRDefault="001F663B" w:rsidP="0000015F">
      <w:pPr>
        <w:ind w:right="-7"/>
        <w:jc w:val="both"/>
        <w:rPr>
          <w:b/>
          <w:u w:val="single"/>
        </w:rPr>
      </w:pPr>
      <w:r>
        <w:rPr>
          <w:b/>
          <w:u w:val="single"/>
        </w:rPr>
        <w:t>Job Profile:</w:t>
      </w:r>
    </w:p>
    <w:p w:rsidR="001F663B" w:rsidRDefault="001F663B" w:rsidP="0000015F">
      <w:pPr>
        <w:ind w:right="-7"/>
        <w:jc w:val="both"/>
        <w:rPr>
          <w:u w:val="single"/>
        </w:rPr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Preparing daily report on Excel Sheet.</w:t>
      </w:r>
    </w:p>
    <w:p w:rsidR="001F663B" w:rsidRDefault="001F663B" w:rsidP="0000015F">
      <w:pPr>
        <w:ind w:left="720"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Preparing Master Sheet on Excel.</w:t>
      </w:r>
    </w:p>
    <w:p w:rsidR="001F663B" w:rsidRDefault="001F663B" w:rsidP="0000015F">
      <w:pPr>
        <w:pStyle w:val="ListParagrap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Maintaining Refreshments &amp; Stationery stock in Excel Sheet.</w:t>
      </w:r>
    </w:p>
    <w:p w:rsidR="001F663B" w:rsidRDefault="001F663B" w:rsidP="0000015F">
      <w:pPr>
        <w:pStyle w:val="ListParagrap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Arranging internal Festival events.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Outdoor Banking.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Contacting Publishers, Advertisers for Payment collection.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numPr>
          <w:ilvl w:val="0"/>
          <w:numId w:val="1"/>
        </w:numPr>
        <w:tabs>
          <w:tab w:val="left" w:pos="0"/>
        </w:tabs>
      </w:pPr>
      <w:r>
        <w:t>Maintaining Records &amp; doing all filing work etc.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1"/>
        </w:numPr>
        <w:tabs>
          <w:tab w:val="left" w:pos="0"/>
        </w:tabs>
      </w:pPr>
      <w:r>
        <w:t xml:space="preserve">Handling Office Admin Work related to stationery &amp; other 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Greeting the guest &amp; looking after their refreshments.</w:t>
      </w:r>
    </w:p>
    <w:p w:rsidR="001F663B" w:rsidRDefault="001F663B" w:rsidP="0000015F">
      <w:pPr>
        <w:pStyle w:val="ListParagrap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Updating &amp; follow up for computer ,Laptops &amp; AC Amc.</w:t>
      </w:r>
    </w:p>
    <w:p w:rsidR="001F663B" w:rsidRDefault="001F663B" w:rsidP="0000015F">
      <w:pPr>
        <w:ind w:left="720"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Looking after Amazon parcel packing &amp; dispatching for Courier.</w:t>
      </w: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Tracking couriers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Other office admin &amp; maintenance work</w:t>
      </w:r>
    </w:p>
    <w:p w:rsidR="001F663B" w:rsidRDefault="001F663B" w:rsidP="0000015F">
      <w:pPr>
        <w:pStyle w:val="ListParagraph"/>
      </w:pPr>
    </w:p>
    <w:p w:rsidR="001F663B" w:rsidRDefault="001F663B" w:rsidP="0000015F">
      <w:pPr>
        <w:numPr>
          <w:ilvl w:val="0"/>
          <w:numId w:val="1"/>
        </w:numPr>
        <w:ind w:right="-7"/>
        <w:jc w:val="both"/>
      </w:pPr>
      <w:r>
        <w:t>Reporting to Accounts Department</w:t>
      </w:r>
    </w:p>
    <w:p w:rsidR="001F663B" w:rsidRDefault="001F663B" w:rsidP="0000015F">
      <w:pPr>
        <w:ind w:right="-7"/>
        <w:jc w:val="both"/>
        <w:rPr>
          <w:b/>
        </w:rPr>
      </w:pPr>
    </w:p>
    <w:p w:rsidR="001F663B" w:rsidRDefault="001F663B" w:rsidP="0000015F">
      <w:pPr>
        <w:ind w:right="-7"/>
        <w:jc w:val="both"/>
        <w:rPr>
          <w:b/>
          <w:u w:val="single"/>
        </w:rPr>
      </w:pPr>
    </w:p>
    <w:p w:rsidR="001F663B" w:rsidRDefault="001F663B" w:rsidP="0000015F">
      <w:pPr>
        <w:ind w:right="-7"/>
        <w:rPr>
          <w:b/>
        </w:rPr>
      </w:pPr>
      <w:r>
        <w:rPr>
          <w:b/>
        </w:rPr>
        <w:t>Worked with M/S Prime Placement as a Field Officer / Office Admin from Jan 2001 – Till Nov 2016</w:t>
      </w:r>
    </w:p>
    <w:p w:rsidR="001F663B" w:rsidRDefault="001F663B" w:rsidP="0000015F">
      <w:pPr>
        <w:rPr>
          <w:b/>
        </w:rPr>
      </w:pPr>
    </w:p>
    <w:p w:rsidR="001F663B" w:rsidRDefault="001F663B" w:rsidP="0000015F">
      <w:pPr>
        <w:rPr>
          <w:b/>
          <w:u w:val="single"/>
        </w:rPr>
      </w:pPr>
      <w:r>
        <w:rPr>
          <w:b/>
          <w:u w:val="single"/>
        </w:rPr>
        <w:t>Responsibilities include:</w:t>
      </w:r>
    </w:p>
    <w:p w:rsidR="001F663B" w:rsidRDefault="001F663B" w:rsidP="0000015F"/>
    <w:p w:rsidR="001F663B" w:rsidRDefault="001F663B" w:rsidP="0000015F">
      <w:pPr>
        <w:numPr>
          <w:ilvl w:val="0"/>
          <w:numId w:val="2"/>
        </w:numPr>
        <w:tabs>
          <w:tab w:val="left" w:pos="0"/>
        </w:tabs>
        <w:ind w:left="0" w:firstLine="0"/>
      </w:pPr>
      <w:r>
        <w:t>Maintaining Records &amp; doing all filing work etc.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2"/>
        </w:numPr>
        <w:tabs>
          <w:tab w:val="left" w:pos="0"/>
        </w:tabs>
        <w:ind w:left="0" w:firstLine="0"/>
      </w:pPr>
      <w:r>
        <w:t>Looking After Banking Operations, Payment of Income Tax, Service Tax etc.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2"/>
        </w:numPr>
        <w:tabs>
          <w:tab w:val="left" w:pos="0"/>
        </w:tabs>
        <w:ind w:left="0" w:firstLine="0"/>
      </w:pPr>
      <w:r>
        <w:t xml:space="preserve">Collecting Payments Due From Clients 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2"/>
        </w:numPr>
        <w:tabs>
          <w:tab w:val="left" w:pos="0"/>
        </w:tabs>
        <w:ind w:left="0" w:firstLine="0"/>
      </w:pPr>
      <w:r>
        <w:t>Handling Petty Cash and Vouching of Daily Journal Transactions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2"/>
        </w:numPr>
        <w:tabs>
          <w:tab w:val="left" w:pos="0"/>
        </w:tabs>
        <w:ind w:left="0" w:firstLine="0"/>
      </w:pPr>
      <w:r>
        <w:t xml:space="preserve">Handling Office Admin Work related to stationery &amp; other </w:t>
      </w:r>
    </w:p>
    <w:p w:rsidR="001F663B" w:rsidRDefault="001F663B" w:rsidP="0000015F">
      <w:pPr>
        <w:tabs>
          <w:tab w:val="left" w:pos="0"/>
        </w:tabs>
      </w:pPr>
    </w:p>
    <w:p w:rsidR="001F663B" w:rsidRDefault="001F663B" w:rsidP="0000015F">
      <w:pPr>
        <w:numPr>
          <w:ilvl w:val="0"/>
          <w:numId w:val="2"/>
        </w:numPr>
        <w:suppressAutoHyphens w:val="0"/>
        <w:ind w:left="0" w:firstLine="0"/>
      </w:pPr>
      <w:r>
        <w:t>Routine Administration works include Staff Attendance, Electricals Maintenance,</w:t>
      </w:r>
    </w:p>
    <w:p w:rsidR="001F663B" w:rsidRDefault="001F663B" w:rsidP="0000015F">
      <w:pPr>
        <w:suppressAutoHyphens w:val="0"/>
      </w:pPr>
      <w:r>
        <w:t xml:space="preserve"> Computer Maintenance, etc</w:t>
      </w:r>
    </w:p>
    <w:p w:rsidR="001F663B" w:rsidRDefault="001F663B" w:rsidP="0000015F">
      <w:pPr>
        <w:suppressAutoHyphens w:val="0"/>
      </w:pPr>
    </w:p>
    <w:p w:rsidR="001F663B" w:rsidRDefault="001F663B" w:rsidP="0000015F">
      <w:pPr>
        <w:numPr>
          <w:ilvl w:val="0"/>
          <w:numId w:val="2"/>
        </w:numPr>
        <w:suppressAutoHyphens w:val="0"/>
        <w:ind w:left="0" w:firstLine="0"/>
      </w:pPr>
      <w:r>
        <w:t>Preparing Salary Statement</w:t>
      </w:r>
    </w:p>
    <w:p w:rsidR="001F663B" w:rsidRDefault="001F663B" w:rsidP="0000015F">
      <w:pPr>
        <w:suppressAutoHyphens w:val="0"/>
      </w:pPr>
    </w:p>
    <w:p w:rsidR="001F663B" w:rsidRDefault="001F663B" w:rsidP="0000015F">
      <w:pPr>
        <w:numPr>
          <w:ilvl w:val="0"/>
          <w:numId w:val="2"/>
        </w:numPr>
        <w:suppressAutoHyphens w:val="0"/>
        <w:ind w:left="0" w:firstLine="0"/>
      </w:pPr>
      <w:r>
        <w:t>Follow up with companies &amp; candidates.</w:t>
      </w:r>
    </w:p>
    <w:p w:rsidR="001F663B" w:rsidRDefault="001F663B" w:rsidP="0000015F">
      <w:pPr>
        <w:pStyle w:val="ListParagraph"/>
      </w:pPr>
    </w:p>
    <w:p w:rsidR="001F663B" w:rsidRDefault="001F663B" w:rsidP="0000015F">
      <w:pPr>
        <w:suppressAutoHyphens w:val="0"/>
      </w:pPr>
    </w:p>
    <w:p w:rsidR="001F663B" w:rsidRDefault="001F663B" w:rsidP="0000015F">
      <w:pPr>
        <w:jc w:val="both"/>
      </w:pPr>
      <w:r>
        <w:rPr>
          <w:b/>
        </w:rPr>
        <w:t>Worked with M/s Telebrands India Pvt Ltd as Field Officer</w:t>
      </w:r>
      <w:r>
        <w:t xml:space="preserve"> </w:t>
      </w:r>
      <w:r>
        <w:rPr>
          <w:b/>
        </w:rPr>
        <w:t>from 1995-2000</w:t>
      </w:r>
    </w:p>
    <w:p w:rsidR="001F663B" w:rsidRDefault="001F663B" w:rsidP="0000015F">
      <w:pPr>
        <w:keepLines/>
        <w:jc w:val="both"/>
        <w:rPr>
          <w:b/>
          <w:i/>
        </w:rPr>
      </w:pPr>
    </w:p>
    <w:p w:rsidR="001F663B" w:rsidRDefault="001F663B" w:rsidP="0000015F">
      <w:pPr>
        <w:keepLines/>
        <w:jc w:val="both"/>
        <w:rPr>
          <w:b/>
          <w:u w:val="single"/>
        </w:rPr>
      </w:pPr>
      <w:r>
        <w:rPr>
          <w:b/>
          <w:u w:val="single"/>
        </w:rPr>
        <w:t>Responsibilities:</w:t>
      </w:r>
    </w:p>
    <w:p w:rsidR="001F663B" w:rsidRDefault="001F663B" w:rsidP="0000015F">
      <w:pPr>
        <w:keepLines/>
        <w:tabs>
          <w:tab w:val="left" w:pos="1080"/>
        </w:tabs>
        <w:jc w:val="both"/>
      </w:pPr>
    </w:p>
    <w:p w:rsidR="001F663B" w:rsidRDefault="001F663B" w:rsidP="0000015F">
      <w:pPr>
        <w:keepLines/>
        <w:numPr>
          <w:ilvl w:val="0"/>
          <w:numId w:val="3"/>
        </w:numPr>
        <w:tabs>
          <w:tab w:val="left" w:pos="1080"/>
        </w:tabs>
        <w:ind w:left="0" w:firstLine="0"/>
        <w:jc w:val="both"/>
      </w:pPr>
      <w:r>
        <w:t xml:space="preserve">Handling Petty Cash &amp; Daily bank Activities </w:t>
      </w:r>
    </w:p>
    <w:p w:rsidR="001F663B" w:rsidRDefault="001F663B" w:rsidP="0000015F">
      <w:pPr>
        <w:keepLines/>
        <w:tabs>
          <w:tab w:val="left" w:pos="1080"/>
        </w:tabs>
        <w:jc w:val="both"/>
      </w:pPr>
    </w:p>
    <w:p w:rsidR="001F663B" w:rsidRDefault="001F663B" w:rsidP="0000015F">
      <w:pPr>
        <w:keepLines/>
        <w:numPr>
          <w:ilvl w:val="0"/>
          <w:numId w:val="3"/>
        </w:numPr>
        <w:tabs>
          <w:tab w:val="left" w:pos="1080"/>
        </w:tabs>
        <w:ind w:left="0" w:firstLine="0"/>
        <w:jc w:val="both"/>
      </w:pPr>
      <w:r>
        <w:t>Doing All Filing work etc.</w:t>
      </w:r>
    </w:p>
    <w:p w:rsidR="001F663B" w:rsidRDefault="001F663B" w:rsidP="0000015F">
      <w:pPr>
        <w:keepLines/>
        <w:tabs>
          <w:tab w:val="left" w:pos="1080"/>
        </w:tabs>
        <w:jc w:val="both"/>
      </w:pPr>
    </w:p>
    <w:p w:rsidR="001F663B" w:rsidRDefault="001F663B" w:rsidP="0000015F">
      <w:pPr>
        <w:keepLines/>
        <w:numPr>
          <w:ilvl w:val="0"/>
          <w:numId w:val="3"/>
        </w:numPr>
        <w:tabs>
          <w:tab w:val="left" w:pos="1080"/>
        </w:tabs>
        <w:ind w:left="0" w:firstLine="0"/>
        <w:jc w:val="both"/>
        <w:rPr>
          <w:b/>
        </w:rPr>
      </w:pPr>
      <w:r>
        <w:rPr>
          <w:b/>
        </w:rPr>
        <w:t>Settlement of Hirer’s Loan by giving the Branch the amount to be collected</w:t>
      </w:r>
    </w:p>
    <w:p w:rsidR="0000015F" w:rsidRDefault="0000015F" w:rsidP="0000015F">
      <w:pPr>
        <w:ind w:right="-7"/>
        <w:jc w:val="both"/>
        <w:rPr>
          <w:b/>
        </w:rPr>
      </w:pPr>
    </w:p>
    <w:p w:rsidR="001F663B" w:rsidRDefault="001F663B" w:rsidP="0000015F">
      <w:pPr>
        <w:ind w:right="-7"/>
        <w:jc w:val="both"/>
        <w:rPr>
          <w:b/>
        </w:rPr>
      </w:pPr>
      <w:r>
        <w:rPr>
          <w:b/>
        </w:rPr>
        <w:t>STRENGTHS</w:t>
      </w:r>
      <w:r w:rsidR="0000015F">
        <w:rPr>
          <w:b/>
        </w:rPr>
        <w:t>:</w:t>
      </w:r>
    </w:p>
    <w:p w:rsidR="0000015F" w:rsidRDefault="0000015F" w:rsidP="0000015F">
      <w:pPr>
        <w:ind w:right="-7"/>
        <w:jc w:val="both"/>
        <w:rPr>
          <w:b/>
        </w:rPr>
      </w:pPr>
    </w:p>
    <w:p w:rsidR="001F663B" w:rsidRDefault="001F663B" w:rsidP="0000015F">
      <w:pPr>
        <w:numPr>
          <w:ilvl w:val="0"/>
          <w:numId w:val="4"/>
        </w:numPr>
        <w:tabs>
          <w:tab w:val="left" w:pos="720"/>
        </w:tabs>
        <w:ind w:left="0" w:right="-7" w:firstLine="0"/>
        <w:jc w:val="both"/>
      </w:pPr>
      <w:r>
        <w:t>Proficiency with MS-CIT &amp; INTERNET</w:t>
      </w:r>
    </w:p>
    <w:p w:rsidR="0000015F" w:rsidRDefault="0000015F" w:rsidP="0000015F">
      <w:pPr>
        <w:tabs>
          <w:tab w:val="left" w:pos="720"/>
        </w:tabs>
        <w:ind w:right="-7"/>
        <w:jc w:val="both"/>
      </w:pPr>
    </w:p>
    <w:p w:rsidR="001F663B" w:rsidRDefault="001F663B" w:rsidP="0000015F">
      <w:pPr>
        <w:numPr>
          <w:ilvl w:val="0"/>
          <w:numId w:val="4"/>
        </w:numPr>
        <w:tabs>
          <w:tab w:val="left" w:pos="720"/>
        </w:tabs>
        <w:ind w:left="0" w:right="-7" w:firstLine="0"/>
        <w:jc w:val="both"/>
      </w:pPr>
      <w:r>
        <w:t>Good communications skills</w:t>
      </w:r>
    </w:p>
    <w:p w:rsidR="0000015F" w:rsidRDefault="0000015F" w:rsidP="0000015F">
      <w:pPr>
        <w:pStyle w:val="ListParagraph"/>
      </w:pPr>
    </w:p>
    <w:p w:rsidR="001F663B" w:rsidRDefault="001F663B" w:rsidP="0000015F">
      <w:pPr>
        <w:numPr>
          <w:ilvl w:val="0"/>
          <w:numId w:val="4"/>
        </w:numPr>
        <w:tabs>
          <w:tab w:val="left" w:pos="720"/>
        </w:tabs>
        <w:ind w:left="0" w:right="-7" w:firstLine="0"/>
        <w:jc w:val="both"/>
      </w:pPr>
      <w:r>
        <w:t>Effective team player</w:t>
      </w:r>
    </w:p>
    <w:p w:rsidR="0000015F" w:rsidRDefault="0000015F" w:rsidP="0000015F">
      <w:pPr>
        <w:pStyle w:val="ListParagraph"/>
      </w:pPr>
    </w:p>
    <w:p w:rsidR="001F663B" w:rsidRPr="0000015F" w:rsidRDefault="001F663B" w:rsidP="0000015F">
      <w:pPr>
        <w:numPr>
          <w:ilvl w:val="0"/>
          <w:numId w:val="4"/>
        </w:numPr>
        <w:tabs>
          <w:tab w:val="left" w:pos="720"/>
        </w:tabs>
        <w:ind w:left="0" w:right="-7" w:firstLine="0"/>
        <w:jc w:val="both"/>
        <w:rPr>
          <w:b/>
        </w:rPr>
      </w:pPr>
      <w:r>
        <w:t>Flexible &amp; quick learner</w:t>
      </w:r>
    </w:p>
    <w:p w:rsidR="001F663B" w:rsidRDefault="001F663B" w:rsidP="0000015F">
      <w:pPr>
        <w:ind w:right="-7"/>
        <w:jc w:val="both"/>
        <w:rPr>
          <w:b/>
        </w:rPr>
      </w:pPr>
      <w:r>
        <w:rPr>
          <w:b/>
        </w:rPr>
        <w:t>PERSONAL PROFILE</w:t>
      </w:r>
      <w:r w:rsidR="0000015F">
        <w:rPr>
          <w:b/>
        </w:rPr>
        <w:t>:</w:t>
      </w:r>
    </w:p>
    <w:p w:rsidR="0000015F" w:rsidRDefault="0000015F" w:rsidP="0000015F">
      <w:pPr>
        <w:ind w:right="-7"/>
        <w:jc w:val="both"/>
        <w:rPr>
          <w:b/>
        </w:rPr>
      </w:pPr>
    </w:p>
    <w:p w:rsidR="001F663B" w:rsidRDefault="001F663B" w:rsidP="0000015F">
      <w:pPr>
        <w:ind w:right="-7"/>
        <w:jc w:val="both"/>
      </w:pPr>
      <w:r>
        <w:lastRenderedPageBreak/>
        <w:t>Father’s Name    : Pandurang Raul</w:t>
      </w:r>
    </w:p>
    <w:p w:rsidR="0000015F" w:rsidRDefault="0000015F" w:rsidP="0000015F">
      <w:pPr>
        <w:ind w:right="-7"/>
        <w:jc w:val="both"/>
      </w:pPr>
    </w:p>
    <w:p w:rsidR="001F663B" w:rsidRDefault="001F663B" w:rsidP="0000015F">
      <w:pPr>
        <w:ind w:right="-7"/>
        <w:jc w:val="both"/>
      </w:pPr>
      <w:r>
        <w:t>Date of Birth       : 28</w:t>
      </w:r>
      <w:r>
        <w:rPr>
          <w:vertAlign w:val="superscript"/>
        </w:rPr>
        <w:t>th</w:t>
      </w:r>
      <w:r>
        <w:t xml:space="preserve"> Jan 1976</w:t>
      </w:r>
    </w:p>
    <w:p w:rsidR="0000015F" w:rsidRDefault="0000015F" w:rsidP="0000015F">
      <w:pPr>
        <w:ind w:right="-7"/>
        <w:jc w:val="both"/>
      </w:pPr>
    </w:p>
    <w:p w:rsidR="001F663B" w:rsidRDefault="001F663B" w:rsidP="0000015F">
      <w:pPr>
        <w:ind w:right="-7"/>
        <w:jc w:val="both"/>
      </w:pPr>
      <w:r>
        <w:t>Marital Status</w:t>
      </w:r>
      <w:r>
        <w:tab/>
        <w:t xml:space="preserve">    : Married</w:t>
      </w:r>
    </w:p>
    <w:p w:rsidR="0000015F" w:rsidRDefault="0000015F" w:rsidP="0000015F">
      <w:pPr>
        <w:ind w:right="-7"/>
        <w:jc w:val="both"/>
      </w:pPr>
    </w:p>
    <w:p w:rsidR="001F663B" w:rsidRDefault="001F663B" w:rsidP="0000015F">
      <w:pPr>
        <w:ind w:right="-7"/>
        <w:jc w:val="both"/>
      </w:pPr>
      <w:r>
        <w:t xml:space="preserve">Hobbies               : </w:t>
      </w:r>
      <w:r>
        <w:rPr>
          <w:b/>
        </w:rPr>
        <w:t xml:space="preserve">Listening music, Swimming </w:t>
      </w: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ind w:right="-7"/>
        <w:jc w:val="both"/>
      </w:pPr>
    </w:p>
    <w:p w:rsidR="001F663B" w:rsidRDefault="001F663B" w:rsidP="0000015F">
      <w:pPr>
        <w:ind w:right="-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b/>
        </w:rPr>
        <w:t>Bharat P Raul</w:t>
      </w:r>
      <w:r>
        <w:t>)</w:t>
      </w:r>
    </w:p>
    <w:p w:rsidR="001F663B" w:rsidRDefault="001F663B" w:rsidP="0000015F">
      <w:pPr>
        <w:ind w:right="-7"/>
        <w:jc w:val="both"/>
      </w:pPr>
      <w:r>
        <w:tab/>
      </w:r>
    </w:p>
    <w:p w:rsidR="00E327C9" w:rsidRPr="001F663B" w:rsidRDefault="00E327C9" w:rsidP="0000015F"/>
    <w:sectPr w:rsidR="00E327C9" w:rsidRPr="001F663B" w:rsidSect="001F663B"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F79" w:rsidRDefault="008F7F79" w:rsidP="001F663B">
      <w:r>
        <w:separator/>
      </w:r>
    </w:p>
  </w:endnote>
  <w:endnote w:type="continuationSeparator" w:id="0">
    <w:p w:rsidR="008F7F79" w:rsidRDefault="008F7F79" w:rsidP="001F6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Arial"/>
    <w:panose1 w:val="02040503050406030204"/>
    <w:charset w:val="00"/>
    <w:family w:val="roman"/>
    <w:pitch w:val="variable"/>
    <w:sig w:usb0="00000001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F79" w:rsidRDefault="008F7F79" w:rsidP="001F663B">
      <w:r>
        <w:separator/>
      </w:r>
    </w:p>
  </w:footnote>
  <w:footnote w:type="continuationSeparator" w:id="0">
    <w:p w:rsidR="008F7F79" w:rsidRDefault="008F7F79" w:rsidP="001F6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27E36906"/>
    <w:multiLevelType w:val="hybridMultilevel"/>
    <w:tmpl w:val="B2B8D5D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63B"/>
    <w:rsid w:val="0000015F"/>
    <w:rsid w:val="001F663B"/>
    <w:rsid w:val="008F7F79"/>
    <w:rsid w:val="00E327C9"/>
    <w:rsid w:val="00F6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ABDC2-0119-4A80-A81E-FEABBB8D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6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1F663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663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F66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63B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1F66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63B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bharat@gmail.com/" TargetMode="Externa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yperlink" Target="mailto:bharat281976@rediffmail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Balamurugan udaiyar</dc:creator>
  <cp:keywords/>
  <dc:description/>
  <cp:lastModifiedBy>Mayuri Raul</cp:lastModifiedBy>
  <cp:revision>2</cp:revision>
  <dcterms:created xsi:type="dcterms:W3CDTF">2019-11-28T18:22:00Z</dcterms:created>
  <dcterms:modified xsi:type="dcterms:W3CDTF">2019-11-28T18:22:00Z</dcterms:modified>
</cp:coreProperties>
</file>