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10" w:lineRule="auto"/>
        <w:ind w:left="100" w:firstLine="0"/>
        <w:rPr>
          <w:sz w:val="48"/>
          <w:szCs w:val="48"/>
        </w:rPr>
      </w:pPr>
      <w:r w:rsidDel="00000000" w:rsidR="00000000" w:rsidRPr="00000000">
        <w:rPr/>
        <mc:AlternateContent>
          <mc:Choice Requires="wpg"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439419</wp:posOffset>
                </wp:positionH>
                <wp:positionV relativeFrom="page">
                  <wp:posOffset>1492250</wp:posOffset>
                </wp:positionV>
                <wp:extent cx="6896735" cy="12700"/>
                <wp:effectExtent b="0" l="0" r="0" t="0"/>
                <wp:wrapNone/>
                <wp:docPr id="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897625" y="3774800"/>
                          <a:ext cx="6896735" cy="12700"/>
                          <a:chOff x="1897625" y="3774800"/>
                          <a:chExt cx="6896750" cy="10400"/>
                        </a:xfrm>
                      </wpg:grpSpPr>
                      <wpg:grpSp>
                        <wpg:cNvGrpSpPr/>
                        <wpg:grpSpPr>
                          <a:xfrm>
                            <a:off x="1897633" y="3780000"/>
                            <a:ext cx="6896735" cy="0"/>
                            <a:chOff x="0" y="0"/>
                            <a:chExt cx="6896735" cy="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8967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2" name="Shape 12"/>
                          <wps:spPr>
                            <a:xfrm>
                              <a:off x="0" y="0"/>
                              <a:ext cx="6896735" cy="0"/>
                            </a:xfrm>
                            <a:custGeom>
                              <a:rect b="b" l="l" r="r" t="t"/>
                              <a:pathLst>
                                <a:path extrusionOk="0" h="1" w="6896735">
                                  <a:moveTo>
                                    <a:pt x="0" y="0"/>
                                  </a:moveTo>
                                  <a:lnTo>
                                    <a:pt x="6896735" y="0"/>
                                  </a:lnTo>
                                </a:path>
                              </a:pathLst>
                            </a:custGeom>
                            <a:noFill/>
                            <a:ln cap="flat" cmpd="sng" w="1040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439419</wp:posOffset>
                </wp:positionH>
                <wp:positionV relativeFrom="page">
                  <wp:posOffset>1492250</wp:posOffset>
                </wp:positionV>
                <wp:extent cx="6896735" cy="1270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9673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/>
        <mc:AlternateContent>
          <mc:Choice Requires="wpg"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439419</wp:posOffset>
                </wp:positionH>
                <wp:positionV relativeFrom="page">
                  <wp:posOffset>271145</wp:posOffset>
                </wp:positionV>
                <wp:extent cx="6896735" cy="365760"/>
                <wp:effectExtent b="0" l="0" r="0" t="0"/>
                <wp:wrapNone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897625" y="3597100"/>
                          <a:ext cx="6896735" cy="365760"/>
                          <a:chOff x="1897625" y="3597100"/>
                          <a:chExt cx="6896750" cy="366425"/>
                        </a:xfrm>
                      </wpg:grpSpPr>
                      <wpg:grpSp>
                        <wpg:cNvGrpSpPr/>
                        <wpg:grpSpPr>
                          <a:xfrm>
                            <a:off x="1897633" y="3597120"/>
                            <a:ext cx="6896735" cy="365760"/>
                            <a:chOff x="0" y="0"/>
                            <a:chExt cx="6896735" cy="36576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896725" cy="365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0" y="0"/>
                              <a:ext cx="6896735" cy="365760"/>
                            </a:xfrm>
                            <a:custGeom>
                              <a:rect b="b" l="l" r="r" t="t"/>
                              <a:pathLst>
                                <a:path extrusionOk="0" h="365760" w="6896735">
                                  <a:moveTo>
                                    <a:pt x="0" y="366395"/>
                                  </a:moveTo>
                                  <a:lnTo>
                                    <a:pt x="6896735" y="366395"/>
                                  </a:lnTo>
                                  <a:lnTo>
                                    <a:pt x="689673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663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20D0D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439419</wp:posOffset>
                </wp:positionH>
                <wp:positionV relativeFrom="page">
                  <wp:posOffset>271145</wp:posOffset>
                </wp:positionV>
                <wp:extent cx="6896735" cy="36576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96735" cy="3657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b w:val="1"/>
          <w:color w:val="ffffff"/>
          <w:sz w:val="48"/>
          <w:szCs w:val="48"/>
          <w:rtl w:val="0"/>
        </w:rPr>
        <w:t xml:space="preserve">Firoz Alam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13" w:line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100" w:firstLine="0"/>
        <w:rPr/>
      </w:pPr>
      <w:r w:rsidDel="00000000" w:rsidR="00000000" w:rsidRPr="00000000">
        <w:rPr>
          <w:b w:val="1"/>
          <w:rtl w:val="0"/>
        </w:rPr>
        <w:t xml:space="preserve">Jarwal Road, Bahraich, U.P.  271901, 7905478409, 8181920001  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alamfiroz86@gmail.com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6" w:line="180" w:lineRule="auto"/>
        <w:rPr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100" w:firstLine="0"/>
        <w:rPr>
          <w:sz w:val="24"/>
          <w:szCs w:val="24"/>
        </w:rPr>
      </w:pPr>
      <w:r w:rsidDel="00000000" w:rsidR="00000000" w:rsidRPr="00000000">
        <w:rPr>
          <w:b w:val="1"/>
          <w:color w:val="520d0d"/>
          <w:sz w:val="24"/>
          <w:szCs w:val="24"/>
          <w:rtl w:val="0"/>
        </w:rPr>
        <w:t xml:space="preserve">CAREERS OBJECTIVE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5" w:line="16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ind w:left="100" w:right="8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ind w:left="100" w:right="80" w:firstLine="0"/>
        <w:rPr/>
      </w:pPr>
      <w:r w:rsidDel="00000000" w:rsidR="00000000" w:rsidRPr="00000000">
        <w:rPr>
          <w:b w:val="1"/>
          <w:rtl w:val="0"/>
        </w:rPr>
        <w:t xml:space="preserve">Seeking a responsible career where my abilities can be highly utilized in a growth oriented and professional environment. To achieve organizational goals and reach the pinnacle of success in sprit of team work by utilizing my educational background and skills.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5" w:line="18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100" w:firstLine="0"/>
        <w:rPr>
          <w:b w:val="1"/>
          <w:color w:val="520d0d"/>
          <w:sz w:val="24"/>
          <w:szCs w:val="24"/>
        </w:rPr>
      </w:pPr>
      <w:r w:rsidDel="00000000" w:rsidR="00000000" w:rsidRPr="00000000">
        <w:rPr>
          <w:b w:val="1"/>
          <w:color w:val="520d0d"/>
          <w:sz w:val="24"/>
          <w:szCs w:val="24"/>
          <w:rtl w:val="0"/>
        </w:rPr>
        <w:t xml:space="preserve">P R O F E S S I O N A L   E X P E R I E N C E S &amp; RESPONSIBILITIES </w:t>
      </w:r>
    </w:p>
    <w:p w:rsidR="00000000" w:rsidDel="00000000" w:rsidP="00000000" w:rsidRDefault="00000000" w:rsidRPr="00000000" w14:paraId="0000000F">
      <w:pPr>
        <w:ind w:left="100" w:firstLine="0"/>
        <w:rPr>
          <w:b w:val="1"/>
          <w:color w:val="52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100" w:firstLine="0"/>
        <w:rPr>
          <w:b w:val="1"/>
          <w:color w:val="520d0d"/>
          <w:sz w:val="24"/>
          <w:szCs w:val="24"/>
        </w:rPr>
      </w:pPr>
      <w:r w:rsidDel="00000000" w:rsidR="00000000" w:rsidRPr="00000000">
        <w:rPr>
          <w:b w:val="1"/>
          <w:color w:val="520d0d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1">
      <w:pPr>
        <w:spacing w:line="360" w:lineRule="auto"/>
        <w:ind w:left="720" w:firstLine="0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Admin</w:t>
      </w:r>
      <w:r w:rsidDel="00000000" w:rsidR="00000000" w:rsidRPr="00000000">
        <w:rPr>
          <w:b w:val="1"/>
          <w:sz w:val="24"/>
          <w:szCs w:val="24"/>
          <w:rtl w:val="0"/>
        </w:rPr>
        <w:t xml:space="preserve">: -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360" w:lineRule="auto"/>
        <w:ind w:left="820" w:hanging="360"/>
        <w:rPr>
          <w:rFonts w:ascii="Times New Roman" w:cs="Times New Roman" w:eastAsia="Times New Roman" w:hAnsi="Times New Roman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3 Years of Experience as an admin at Creative Mind Child Mental Health Society Lucknow.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360" w:lineRule="auto"/>
        <w:ind w:left="82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b w:val="1"/>
          <w:rtl w:val="0"/>
        </w:rPr>
        <w:t xml:space="preserve">Work with students and employers in occupational settings as required by or appropriate to the academic discipline.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360" w:lineRule="auto"/>
        <w:ind w:left="82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b w:val="1"/>
          <w:rtl w:val="0"/>
        </w:rPr>
        <w:t xml:space="preserve">Conduct classes punctually and in accordance with the prescribed meeting schedule.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hd w:fill="ffffff" w:val="clear"/>
        <w:spacing w:line="360" w:lineRule="auto"/>
        <w:ind w:left="820" w:hanging="360"/>
        <w:rPr>
          <w:sz w:val="14"/>
          <w:szCs w:val="14"/>
        </w:rPr>
      </w:pPr>
      <w:r w:rsidDel="00000000" w:rsidR="00000000" w:rsidRPr="00000000">
        <w:rPr>
          <w:b w:val="1"/>
          <w:rtl w:val="0"/>
        </w:rPr>
        <w:t xml:space="preserve">Coordinate office activities and operations to secure efficiency and compliance to company policies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hd w:fill="ffffff" w:val="clear"/>
        <w:spacing w:line="360" w:lineRule="auto"/>
        <w:ind w:left="820" w:hanging="360"/>
        <w:rPr>
          <w:sz w:val="14"/>
          <w:szCs w:val="14"/>
        </w:rPr>
      </w:pPr>
      <w:r w:rsidDel="00000000" w:rsidR="00000000" w:rsidRPr="00000000">
        <w:rPr>
          <w:b w:val="1"/>
          <w:rtl w:val="0"/>
        </w:rPr>
        <w:t xml:space="preserve">Supervise administrative staff and divide responsibilities to ensure performance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hd w:fill="ffffff" w:val="clear"/>
        <w:spacing w:line="360" w:lineRule="auto"/>
        <w:ind w:left="820" w:hanging="360"/>
        <w:rPr>
          <w:sz w:val="14"/>
          <w:szCs w:val="14"/>
        </w:rPr>
      </w:pPr>
      <w:r w:rsidDel="00000000" w:rsidR="00000000" w:rsidRPr="00000000">
        <w:rPr>
          <w:b w:val="1"/>
          <w:rtl w:val="0"/>
        </w:rPr>
        <w:t xml:space="preserve">Manage agendas/travel arrangements/appointments etc. for the upper management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hd w:fill="ffffff" w:val="clear"/>
        <w:spacing w:line="360" w:lineRule="auto"/>
        <w:ind w:left="820" w:hanging="360"/>
        <w:rPr>
          <w:sz w:val="14"/>
          <w:szCs w:val="14"/>
        </w:rPr>
      </w:pPr>
      <w:r w:rsidDel="00000000" w:rsidR="00000000" w:rsidRPr="00000000">
        <w:rPr>
          <w:b w:val="1"/>
          <w:rtl w:val="0"/>
        </w:rPr>
        <w:t xml:space="preserve">Manage phone calls and correspondence (e-mail, letters, packages etc.)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hd w:fill="ffffff" w:val="clear"/>
        <w:spacing w:line="360" w:lineRule="auto"/>
        <w:ind w:left="820" w:hanging="360"/>
        <w:rPr>
          <w:sz w:val="14"/>
          <w:szCs w:val="14"/>
        </w:rPr>
      </w:pPr>
      <w:r w:rsidDel="00000000" w:rsidR="00000000" w:rsidRPr="00000000">
        <w:rPr>
          <w:b w:val="1"/>
          <w:rtl w:val="0"/>
        </w:rPr>
        <w:t xml:space="preserve">Support budgeting and bookkeeping procedures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hd w:fill="ffffff" w:val="clear"/>
        <w:spacing w:line="360" w:lineRule="auto"/>
        <w:ind w:left="820" w:hanging="360"/>
        <w:rPr>
          <w:sz w:val="14"/>
          <w:szCs w:val="14"/>
        </w:rPr>
      </w:pPr>
      <w:r w:rsidDel="00000000" w:rsidR="00000000" w:rsidRPr="00000000">
        <w:rPr>
          <w:b w:val="1"/>
          <w:rtl w:val="0"/>
        </w:rPr>
        <w:t xml:space="preserve">Create and update records and databases with personnel, financial and other data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hd w:fill="ffffff" w:val="clear"/>
        <w:spacing w:line="360" w:lineRule="auto"/>
        <w:ind w:left="820" w:hanging="360"/>
        <w:rPr>
          <w:sz w:val="14"/>
          <w:szCs w:val="14"/>
        </w:rPr>
      </w:pPr>
      <w:r w:rsidDel="00000000" w:rsidR="00000000" w:rsidRPr="00000000">
        <w:rPr>
          <w:b w:val="1"/>
          <w:rtl w:val="0"/>
        </w:rPr>
        <w:t xml:space="preserve">Track stocks of office supplies and place orders when necessary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hd w:fill="ffffff" w:val="clear"/>
        <w:spacing w:line="360" w:lineRule="auto"/>
        <w:ind w:left="820" w:hanging="360"/>
        <w:rPr>
          <w:sz w:val="14"/>
          <w:szCs w:val="14"/>
        </w:rPr>
      </w:pPr>
      <w:r w:rsidDel="00000000" w:rsidR="00000000" w:rsidRPr="00000000">
        <w:rPr>
          <w:b w:val="1"/>
          <w:rtl w:val="0"/>
        </w:rPr>
        <w:t xml:space="preserve">Submit timely reports and prepare presentations/proposals as assigned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hd w:fill="ffffff" w:val="clear"/>
        <w:spacing w:line="360" w:lineRule="auto"/>
        <w:ind w:left="820" w:hanging="360"/>
        <w:rPr>
          <w:sz w:val="14"/>
          <w:szCs w:val="14"/>
        </w:rPr>
      </w:pPr>
      <w:r w:rsidDel="00000000" w:rsidR="00000000" w:rsidRPr="00000000">
        <w:rPr>
          <w:b w:val="1"/>
          <w:rtl w:val="0"/>
        </w:rPr>
        <w:t xml:space="preserve">Assist colleagues whenever necessary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hd w:fill="ffffff" w:val="clear"/>
        <w:spacing w:line="360" w:lineRule="auto"/>
        <w:ind w:left="8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Coordinating office activities and operations to secure efficiency and compliance to company policies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hd w:fill="ffffff" w:val="clear"/>
        <w:spacing w:line="360" w:lineRule="auto"/>
        <w:ind w:left="8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Supervising administrative staff and dividing responsibilities to ensure performance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hd w:fill="ffffff" w:val="clear"/>
        <w:spacing w:line="360" w:lineRule="auto"/>
        <w:ind w:left="8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Keep stock of office supplies and place orders when necessary</w:t>
      </w:r>
    </w:p>
    <w:p w:rsidR="00000000" w:rsidDel="00000000" w:rsidP="00000000" w:rsidRDefault="00000000" w:rsidRPr="00000000" w14:paraId="00000022">
      <w:pPr>
        <w:shd w:fill="ffffff" w:val="clear"/>
        <w:spacing w:line="360" w:lineRule="auto"/>
        <w:ind w:left="8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rPr>
          <w:b w:val="1"/>
          <w:color w:val="520d0d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100" w:firstLine="0"/>
        <w:rPr>
          <w:b w:val="1"/>
          <w:color w:val="520d0d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100" w:firstLine="0"/>
        <w:rPr>
          <w:b w:val="1"/>
          <w:color w:val="520d0d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100" w:firstLine="0"/>
        <w:rPr>
          <w:b w:val="1"/>
          <w:color w:val="520d0d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100" w:firstLine="0"/>
        <w:rPr>
          <w:b w:val="1"/>
          <w:color w:val="520d0d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100" w:firstLine="0"/>
        <w:rPr>
          <w:b w:val="1"/>
          <w:color w:val="520d0d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100" w:firstLine="0"/>
        <w:rPr>
          <w:b w:val="1"/>
          <w:color w:val="520d0d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100" w:firstLine="0"/>
        <w:rPr>
          <w:b w:val="1"/>
          <w:color w:val="520d0d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100" w:firstLine="0"/>
        <w:rPr>
          <w:b w:val="1"/>
          <w:color w:val="520d0d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100" w:firstLine="0"/>
        <w:rPr>
          <w:b w:val="1"/>
          <w:color w:val="520d0d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100" w:firstLine="0"/>
        <w:rPr>
          <w:sz w:val="24"/>
          <w:szCs w:val="24"/>
          <w:u w:val="single"/>
        </w:rPr>
      </w:pPr>
      <w:r w:rsidDel="00000000" w:rsidR="00000000" w:rsidRPr="00000000">
        <w:rPr>
          <w:b w:val="1"/>
          <w:color w:val="520d0d"/>
          <w:sz w:val="24"/>
          <w:szCs w:val="24"/>
          <w:u w:val="single"/>
          <w:rtl w:val="0"/>
        </w:rPr>
        <w:t xml:space="preserve">Working with UPSDM: 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before="5" w:line="160" w:lineRule="auto"/>
        <w:rPr>
          <w:sz w:val="16"/>
          <w:szCs w:val="16"/>
        </w:rPr>
      </w:pPr>
      <w:r w:rsidDel="00000000" w:rsidR="00000000" w:rsidRPr="00000000">
        <w:rPr/>
        <mc:AlternateContent>
          <mc:Choice Requires="wpg"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400050</wp:posOffset>
                </wp:positionH>
                <wp:positionV relativeFrom="page">
                  <wp:posOffset>6515100</wp:posOffset>
                </wp:positionV>
                <wp:extent cx="6896735" cy="12700"/>
                <wp:effectExtent b="0" l="0" r="0" t="0"/>
                <wp:wrapNone/>
                <wp:docPr id="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897625" y="3774800"/>
                          <a:ext cx="6896735" cy="12700"/>
                          <a:chOff x="1897625" y="3774800"/>
                          <a:chExt cx="6896750" cy="10400"/>
                        </a:xfrm>
                      </wpg:grpSpPr>
                      <wpg:grpSp>
                        <wpg:cNvGrpSpPr/>
                        <wpg:grpSpPr>
                          <a:xfrm>
                            <a:off x="1897633" y="3780000"/>
                            <a:ext cx="6896735" cy="0"/>
                            <a:chOff x="0" y="0"/>
                            <a:chExt cx="6896735" cy="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8967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0" y="0"/>
                              <a:ext cx="6896735" cy="0"/>
                            </a:xfrm>
                            <a:custGeom>
                              <a:rect b="b" l="l" r="r" t="t"/>
                              <a:pathLst>
                                <a:path extrusionOk="0" h="1" w="6896735">
                                  <a:moveTo>
                                    <a:pt x="0" y="0"/>
                                  </a:moveTo>
                                  <a:lnTo>
                                    <a:pt x="6896735" y="0"/>
                                  </a:lnTo>
                                </a:path>
                              </a:pathLst>
                            </a:custGeom>
                            <a:noFill/>
                            <a:ln cap="flat" cmpd="sng" w="1040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400050</wp:posOffset>
                </wp:positionH>
                <wp:positionV relativeFrom="page">
                  <wp:posOffset>6515100</wp:posOffset>
                </wp:positionV>
                <wp:extent cx="6896735" cy="1270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9673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/>
        <mc:AlternateContent>
          <mc:Choice Requires="wpg"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439419</wp:posOffset>
                </wp:positionH>
                <wp:positionV relativeFrom="page">
                  <wp:posOffset>2981325</wp:posOffset>
                </wp:positionV>
                <wp:extent cx="6896735" cy="12700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897625" y="3774800"/>
                          <a:ext cx="6896735" cy="12700"/>
                          <a:chOff x="1897625" y="3774800"/>
                          <a:chExt cx="6896750" cy="10400"/>
                        </a:xfrm>
                      </wpg:grpSpPr>
                      <wpg:grpSp>
                        <wpg:cNvGrpSpPr/>
                        <wpg:grpSpPr>
                          <a:xfrm>
                            <a:off x="1897633" y="3780000"/>
                            <a:ext cx="6896735" cy="0"/>
                            <a:chOff x="0" y="0"/>
                            <a:chExt cx="6896735" cy="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8967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0" y="0"/>
                              <a:ext cx="6896735" cy="0"/>
                            </a:xfrm>
                            <a:custGeom>
                              <a:rect b="b" l="l" r="r" t="t"/>
                              <a:pathLst>
                                <a:path extrusionOk="0" h="1" w="6896735">
                                  <a:moveTo>
                                    <a:pt x="0" y="0"/>
                                  </a:moveTo>
                                  <a:lnTo>
                                    <a:pt x="6896735" y="0"/>
                                  </a:lnTo>
                                </a:path>
                              </a:pathLst>
                            </a:custGeom>
                            <a:noFill/>
                            <a:ln cap="flat" cmpd="sng" w="1040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439419</wp:posOffset>
                </wp:positionH>
                <wp:positionV relativeFrom="page">
                  <wp:posOffset>2981325</wp:posOffset>
                </wp:positionV>
                <wp:extent cx="6896735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9673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Worked with UPSDM organization to implement computer literacy program and technology use into day to day instruction.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Attended professional development technology courses to </w:t>
      </w:r>
      <w:r w:rsidDel="00000000" w:rsidR="00000000" w:rsidRPr="00000000">
        <w:rPr>
          <w:b w:val="1"/>
          <w:rtl w:val="0"/>
        </w:rPr>
        <w:t xml:space="preserve">increase my knowledge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base and learn new information.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Organize, maintain and manage class systems in proper working condition.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Teach students and learners to use computers ICT through UPSDM.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Develop and implement lesson plans and classroom activities in </w:t>
      </w:r>
      <w:r w:rsidDel="00000000" w:rsidR="00000000" w:rsidRPr="00000000">
        <w:rPr>
          <w:b w:val="1"/>
          <w:rtl w:val="0"/>
        </w:rPr>
        <w:t xml:space="preserve">accordance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with the student management issues.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0" w:firstLine="0"/>
        <w:rPr>
          <w:b w:val="1"/>
          <w:color w:val="52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100" w:firstLine="0"/>
        <w:rPr>
          <w:b w:val="1"/>
          <w:color w:val="52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100" w:firstLine="0"/>
        <w:rPr>
          <w:sz w:val="24"/>
          <w:szCs w:val="24"/>
        </w:rPr>
      </w:pPr>
      <w:r w:rsidDel="00000000" w:rsidR="00000000" w:rsidRPr="00000000">
        <w:rPr>
          <w:b w:val="1"/>
          <w:color w:val="520d0d"/>
          <w:sz w:val="24"/>
          <w:szCs w:val="24"/>
          <w:rtl w:val="0"/>
        </w:rPr>
        <w:t xml:space="preserve">E D U C A T I O 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before="10" w:line="36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High school passed from U.P. board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High school passed from U.P. Madarsa Board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Intermediate passed from U.P. board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8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Bachelor of Art from Lucknow University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0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0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00" w:lineRule="auto"/>
        <w:rPr/>
      </w:pPr>
      <w:r w:rsidDel="00000000" w:rsidR="00000000" w:rsidRPr="00000000">
        <w:rPr>
          <w:b w:val="1"/>
          <w:sz w:val="24"/>
          <w:szCs w:val="24"/>
        </w:rPr>
        <mc:AlternateContent>
          <mc:Choice Requires="wpg"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325119</wp:posOffset>
                </wp:positionH>
                <wp:positionV relativeFrom="page">
                  <wp:posOffset>5286375</wp:posOffset>
                </wp:positionV>
                <wp:extent cx="6896735" cy="12700"/>
                <wp:effectExtent b="0" l="0" r="0" t="0"/>
                <wp:wrapNone/>
                <wp:docPr id="8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897625" y="3774800"/>
                          <a:ext cx="6896735" cy="12700"/>
                          <a:chOff x="1897625" y="3774800"/>
                          <a:chExt cx="6896750" cy="10400"/>
                        </a:xfrm>
                      </wpg:grpSpPr>
                      <wpg:grpSp>
                        <wpg:cNvGrpSpPr/>
                        <wpg:grpSpPr>
                          <a:xfrm>
                            <a:off x="1897633" y="3780000"/>
                            <a:ext cx="6896735" cy="0"/>
                            <a:chOff x="0" y="0"/>
                            <a:chExt cx="6896735" cy="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8967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8" name="Shape 18"/>
                          <wps:spPr>
                            <a:xfrm>
                              <a:off x="0" y="0"/>
                              <a:ext cx="6896735" cy="0"/>
                            </a:xfrm>
                            <a:custGeom>
                              <a:rect b="b" l="l" r="r" t="t"/>
                              <a:pathLst>
                                <a:path extrusionOk="0" h="1" w="6896735">
                                  <a:moveTo>
                                    <a:pt x="0" y="0"/>
                                  </a:moveTo>
                                  <a:lnTo>
                                    <a:pt x="6896735" y="0"/>
                                  </a:lnTo>
                                </a:path>
                              </a:pathLst>
                            </a:custGeom>
                            <a:noFill/>
                            <a:ln cap="flat" cmpd="sng" w="1040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325119</wp:posOffset>
                </wp:positionH>
                <wp:positionV relativeFrom="page">
                  <wp:posOffset>5286375</wp:posOffset>
                </wp:positionV>
                <wp:extent cx="6896735" cy="12700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9673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b w:val="1"/>
          <w:sz w:val="24"/>
          <w:szCs w:val="24"/>
          <w:rtl w:val="0"/>
        </w:rPr>
        <w:t xml:space="preserve">Professional Qualification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00" w:lineRule="auto"/>
        <w:rPr/>
      </w:pPr>
      <w:r w:rsidDel="00000000" w:rsidR="00000000" w:rsidRPr="00000000">
        <w:rPr/>
        <mc:AlternateContent>
          <mc:Choice Requires="wpg"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423544</wp:posOffset>
                </wp:positionH>
                <wp:positionV relativeFrom="page">
                  <wp:posOffset>790575</wp:posOffset>
                </wp:positionV>
                <wp:extent cx="6896735" cy="12700"/>
                <wp:effectExtent b="0" l="0" r="0" t="0"/>
                <wp:wrapNone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897625" y="3774800"/>
                          <a:ext cx="6896735" cy="12700"/>
                          <a:chOff x="1897625" y="3774800"/>
                          <a:chExt cx="6896750" cy="10400"/>
                        </a:xfrm>
                      </wpg:grpSpPr>
                      <wpg:grpSp>
                        <wpg:cNvGrpSpPr/>
                        <wpg:grpSpPr>
                          <a:xfrm>
                            <a:off x="1897633" y="3780000"/>
                            <a:ext cx="6896735" cy="0"/>
                            <a:chOff x="0" y="0"/>
                            <a:chExt cx="6896735" cy="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8967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0" y="0"/>
                              <a:ext cx="6896735" cy="0"/>
                            </a:xfrm>
                            <a:custGeom>
                              <a:rect b="b" l="l" r="r" t="t"/>
                              <a:pathLst>
                                <a:path extrusionOk="0" h="1" w="6896735">
                                  <a:moveTo>
                                    <a:pt x="0" y="0"/>
                                  </a:moveTo>
                                  <a:lnTo>
                                    <a:pt x="6896735" y="0"/>
                                  </a:lnTo>
                                </a:path>
                              </a:pathLst>
                            </a:custGeom>
                            <a:noFill/>
                            <a:ln cap="flat" cmpd="sng" w="1040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423544</wp:posOffset>
                </wp:positionH>
                <wp:positionV relativeFrom="page">
                  <wp:posOffset>790575</wp:posOffset>
                </wp:positionV>
                <wp:extent cx="6896735" cy="127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9673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before="7" w:line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" w:line="36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One-year computer diploma (ADCA)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Course on computer concept (CCC)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‘O’ Level from DOEACC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Graphics designing diploma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before="3" w:line="120" w:lineRule="auto"/>
        <w:rPr>
          <w:sz w:val="13"/>
          <w:szCs w:val="1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100" w:firstLine="0"/>
        <w:rPr>
          <w:sz w:val="24"/>
          <w:szCs w:val="24"/>
        </w:rPr>
      </w:pPr>
      <w:r w:rsidDel="00000000" w:rsidR="00000000" w:rsidRPr="00000000">
        <w:rPr>
          <w:b w:val="1"/>
          <w:color w:val="520d0d"/>
          <w:sz w:val="24"/>
          <w:szCs w:val="24"/>
          <w:rtl w:val="0"/>
        </w:rPr>
        <w:t xml:space="preserve">A D D I T I O N A L   S K I L L 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before="9" w:line="160" w:lineRule="auto"/>
        <w:rPr>
          <w:sz w:val="16"/>
          <w:szCs w:val="16"/>
        </w:rPr>
      </w:pPr>
      <w:r w:rsidDel="00000000" w:rsidR="00000000" w:rsidRPr="00000000">
        <w:rPr/>
        <mc:AlternateContent>
          <mc:Choice Requires="wpg"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471169</wp:posOffset>
                </wp:positionH>
                <wp:positionV relativeFrom="page">
                  <wp:posOffset>2333625</wp:posOffset>
                </wp:positionV>
                <wp:extent cx="6896735" cy="12700"/>
                <wp:effectExtent b="0" l="0" r="0" t="0"/>
                <wp:wrapNone/>
                <wp:docPr id="7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897625" y="3774800"/>
                          <a:ext cx="6896735" cy="12700"/>
                          <a:chOff x="1897625" y="3774800"/>
                          <a:chExt cx="6896750" cy="10400"/>
                        </a:xfrm>
                      </wpg:grpSpPr>
                      <wpg:grpSp>
                        <wpg:cNvGrpSpPr/>
                        <wpg:grpSpPr>
                          <a:xfrm>
                            <a:off x="1897633" y="3780000"/>
                            <a:ext cx="6896735" cy="0"/>
                            <a:chOff x="0" y="0"/>
                            <a:chExt cx="6896735" cy="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896725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6" name="Shape 16"/>
                          <wps:spPr>
                            <a:xfrm>
                              <a:off x="0" y="0"/>
                              <a:ext cx="6896735" cy="0"/>
                            </a:xfrm>
                            <a:custGeom>
                              <a:rect b="b" l="l" r="r" t="t"/>
                              <a:pathLst>
                                <a:path extrusionOk="0" h="1" w="6896735">
                                  <a:moveTo>
                                    <a:pt x="0" y="0"/>
                                  </a:moveTo>
                                  <a:lnTo>
                                    <a:pt x="6896735" y="0"/>
                                  </a:lnTo>
                                </a:path>
                              </a:pathLst>
                            </a:custGeom>
                            <a:noFill/>
                            <a:ln cap="flat" cmpd="sng" w="1040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471169</wp:posOffset>
                </wp:positionH>
                <wp:positionV relativeFrom="page">
                  <wp:posOffset>2333625</wp:posOffset>
                </wp:positionV>
                <wp:extent cx="6896735" cy="12700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9673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Win Xp, win7, win 8 win 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Graphics designing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Data handling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before="4" w:line="100" w:lineRule="auto"/>
        <w:rPr>
          <w:sz w:val="11"/>
          <w:szCs w:val="1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ind w:left="10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left="10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DETAIL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2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before="27" w:lineRule="auto"/>
        <w:ind w:left="820" w:firstLine="0"/>
        <w:rPr/>
      </w:pPr>
      <w:r w:rsidDel="00000000" w:rsidR="00000000" w:rsidRPr="00000000">
        <w:rPr>
          <w:b w:val="1"/>
          <w:rtl w:val="0"/>
        </w:rPr>
        <w:t xml:space="preserve">Father’s name                  -Ateeq Ahmad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before="53" w:lineRule="auto"/>
        <w:ind w:left="820" w:firstLine="0"/>
        <w:rPr/>
      </w:pPr>
      <w:r w:rsidDel="00000000" w:rsidR="00000000" w:rsidRPr="00000000">
        <w:rPr>
          <w:b w:val="1"/>
          <w:rtl w:val="0"/>
        </w:rPr>
        <w:t xml:space="preserve">Date of birth                    - 1 July, 1992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before="48" w:lineRule="auto"/>
        <w:ind w:left="820" w:firstLine="0"/>
        <w:rPr/>
      </w:pPr>
      <w:r w:rsidDel="00000000" w:rsidR="00000000" w:rsidRPr="00000000">
        <w:rPr>
          <w:b w:val="1"/>
          <w:rtl w:val="0"/>
        </w:rPr>
        <w:t xml:space="preserve">Language known          </w:t>
        <w:tab/>
        <w:t xml:space="preserve"> -Hindi, English, Urdu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before="53" w:lineRule="auto"/>
        <w:ind w:left="820" w:firstLine="0"/>
        <w:rPr/>
      </w:pPr>
      <w:r w:rsidDel="00000000" w:rsidR="00000000" w:rsidRPr="00000000">
        <w:rPr>
          <w:b w:val="1"/>
          <w:rtl w:val="0"/>
        </w:rPr>
        <w:t xml:space="preserve">Marital status                  -Single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before="15" w:line="26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</w:rPr>
        <mc:AlternateContent>
          <mc:Choice Requires="wpg"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334645</wp:posOffset>
                </wp:positionH>
                <wp:positionV relativeFrom="page">
                  <wp:posOffset>8143875</wp:posOffset>
                </wp:positionV>
                <wp:extent cx="6896735" cy="365760"/>
                <wp:effectExtent b="0" l="0" r="0" t="0"/>
                <wp:wrapNone/>
                <wp:docPr id="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897625" y="3597100"/>
                          <a:ext cx="6896735" cy="365760"/>
                          <a:chOff x="1897625" y="3597100"/>
                          <a:chExt cx="6896750" cy="366425"/>
                        </a:xfrm>
                      </wpg:grpSpPr>
                      <wpg:grpSp>
                        <wpg:cNvGrpSpPr/>
                        <wpg:grpSpPr>
                          <a:xfrm>
                            <a:off x="1897633" y="3597120"/>
                            <a:ext cx="6896735" cy="365760"/>
                            <a:chOff x="0" y="0"/>
                            <a:chExt cx="6896735" cy="36576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896725" cy="365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4" name="Shape 14"/>
                          <wps:spPr>
                            <a:xfrm>
                              <a:off x="0" y="0"/>
                              <a:ext cx="6896735" cy="365760"/>
                            </a:xfrm>
                            <a:custGeom>
                              <a:rect b="b" l="l" r="r" t="t"/>
                              <a:pathLst>
                                <a:path extrusionOk="0" h="365760" w="6896735">
                                  <a:moveTo>
                                    <a:pt x="0" y="366395"/>
                                  </a:moveTo>
                                  <a:lnTo>
                                    <a:pt x="6896735" y="366395"/>
                                  </a:lnTo>
                                  <a:lnTo>
                                    <a:pt x="689673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663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20D0D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334645</wp:posOffset>
                </wp:positionH>
                <wp:positionV relativeFrom="page">
                  <wp:posOffset>8143875</wp:posOffset>
                </wp:positionV>
                <wp:extent cx="6896735" cy="36576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96735" cy="3657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left="10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 E C L A R A T I O N 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before="1" w:line="16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60" w:lineRule="auto"/>
        <w:ind w:left="82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I hereby declare that the above written particulars are true to the best of my knowledge and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before="12" w:line="260" w:lineRule="auto"/>
        <w:ind w:left="100" w:firstLine="0"/>
        <w:rPr>
          <w:b w:val="1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Belief.</w:t>
      </w:r>
    </w:p>
    <w:p w:rsidR="00000000" w:rsidDel="00000000" w:rsidP="00000000" w:rsidRDefault="00000000" w:rsidRPr="00000000" w14:paraId="0000005D">
      <w:pPr>
        <w:spacing w:before="12" w:line="260" w:lineRule="auto"/>
        <w:ind w:left="1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before="5" w:line="100" w:lineRule="auto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before="19" w:line="254" w:lineRule="auto"/>
        <w:ind w:left="100" w:right="1436" w:firstLine="0"/>
        <w:rPr>
          <w:sz w:val="24"/>
          <w:szCs w:val="24"/>
        </w:rPr>
      </w:pPr>
      <w:r w:rsidDel="00000000" w:rsidR="00000000" w:rsidRPr="00000000">
        <w:rPr>
          <w:b w:val="1"/>
          <w:color w:val="ffffff"/>
          <w:sz w:val="24"/>
          <w:szCs w:val="24"/>
          <w:rtl w:val="0"/>
        </w:rPr>
        <w:t xml:space="preserve">PLACE:  Lucknow                                                                                                (Firoz Alam) DATE:</w:t>
      </w:r>
      <w:r w:rsidDel="00000000" w:rsidR="00000000" w:rsidRPr="00000000">
        <w:rPr>
          <w:rtl w:val="0"/>
        </w:rPr>
      </w:r>
    </w:p>
    <w:sectPr>
      <w:pgSz w:h="15840" w:w="12240" w:orient="portrait"/>
      <w:pgMar w:bottom="280" w:top="420" w:left="620" w:right="7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❖"/>
      <w:lvlJc w:val="left"/>
      <w:pPr>
        <w:ind w:left="8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❖"/>
      <w:lvlJc w:val="left"/>
      <w:pPr>
        <w:ind w:left="8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❖"/>
      <w:lvlJc w:val="left"/>
      <w:pPr>
        <w:ind w:left="8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7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4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  <w:ind w:left="720" w:hanging="720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  <w:ind w:left="1440" w:hanging="720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  <w:ind w:left="2160" w:hanging="720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2880" w:hanging="720"/>
    </w:pPr>
    <w:rPr>
      <w:rFonts w:ascii="Calibri" w:cs="Calibri" w:eastAsia="Calibri" w:hAnsi="Calibri"/>
      <w:b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  <w:ind w:left="3600" w:hanging="720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  <w:ind w:left="4320" w:hanging="720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B3490"/>
  </w:style>
  <w:style w:type="paragraph" w:styleId="Heading1">
    <w:name w:val="heading 1"/>
    <w:basedOn w:val="Normal"/>
    <w:next w:val="Normal"/>
    <w:link w:val="Heading1Char"/>
    <w:uiPriority w:val="9"/>
    <w:qFormat w:val="1"/>
    <w:rsid w:val="001B3490"/>
    <w:pPr>
      <w:keepNext w:val="1"/>
      <w:tabs>
        <w:tab w:val="num" w:pos="720"/>
      </w:tabs>
      <w:spacing w:after="60" w:before="240"/>
      <w:ind w:left="720" w:hanging="720"/>
      <w:outlineLvl w:val="0"/>
    </w:pPr>
    <w:rPr>
      <w:rFonts w:asciiTheme="majorHAnsi" w:cstheme="majorBidi" w:eastAsiaTheme="majorEastAsia" w:hAnsiTheme="majorHAnsi"/>
      <w:b w:val="1"/>
      <w:bCs w:val="1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1B3490"/>
    <w:pPr>
      <w:keepNext w:val="1"/>
      <w:tabs>
        <w:tab w:val="num" w:pos="1440"/>
      </w:tabs>
      <w:spacing w:after="60" w:before="240"/>
      <w:ind w:left="1440" w:hanging="72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1B3490"/>
    <w:pPr>
      <w:keepNext w:val="1"/>
      <w:tabs>
        <w:tab w:val="num" w:pos="2160"/>
      </w:tabs>
      <w:spacing w:after="60" w:before="240"/>
      <w:ind w:left="2160" w:hanging="720"/>
      <w:outlineLvl w:val="2"/>
    </w:pPr>
    <w:rPr>
      <w:rFonts w:asciiTheme="majorHAnsi" w:cstheme="majorBidi" w:eastAsiaTheme="majorEastAsia" w:hAnsiTheme="majorHAnsi"/>
      <w:b w:val="1"/>
      <w:bCs w:val="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1B3490"/>
    <w:pPr>
      <w:keepNext w:val="1"/>
      <w:tabs>
        <w:tab w:val="num" w:pos="2880"/>
      </w:tabs>
      <w:spacing w:after="60" w:before="240"/>
      <w:ind w:left="2880" w:hanging="720"/>
      <w:outlineLvl w:val="3"/>
    </w:pPr>
    <w:rPr>
      <w:rFonts w:asciiTheme="minorHAnsi" w:cstheme="minorBidi" w:eastAsiaTheme="minorEastAsia" w:hAnsiTheme="minorHAnsi"/>
      <w:b w:val="1"/>
      <w:bCs w:val="1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1B3490"/>
    <w:pPr>
      <w:tabs>
        <w:tab w:val="num" w:pos="3600"/>
      </w:tabs>
      <w:spacing w:after="60" w:before="240"/>
      <w:ind w:left="3600" w:hanging="720"/>
      <w:outlineLvl w:val="4"/>
    </w:pPr>
    <w:rPr>
      <w:rFonts w:asciiTheme="minorHAnsi" w:cstheme="minorBidi" w:eastAsiaTheme="minorEastAsia" w:hAnsiTheme="minorHAnsi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qFormat w:val="1"/>
    <w:rsid w:val="001B3490"/>
    <w:pPr>
      <w:tabs>
        <w:tab w:val="num" w:pos="4320"/>
      </w:tabs>
      <w:spacing w:after="60" w:before="240"/>
      <w:ind w:left="4320" w:hanging="72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1B3490"/>
    <w:pPr>
      <w:tabs>
        <w:tab w:val="num" w:pos="5040"/>
      </w:tabs>
      <w:spacing w:after="60" w:before="240"/>
      <w:ind w:left="5040" w:hanging="720"/>
      <w:outlineLvl w:val="6"/>
    </w:pPr>
    <w:rPr>
      <w:rFonts w:asciiTheme="minorHAnsi" w:cstheme="minorBidi" w:eastAsiaTheme="minorEastAsia" w:hAnsiTheme="minorHAns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1B3490"/>
    <w:pPr>
      <w:tabs>
        <w:tab w:val="num" w:pos="5760"/>
      </w:tabs>
      <w:spacing w:after="60" w:before="240"/>
      <w:ind w:left="5760" w:hanging="720"/>
      <w:outlineLvl w:val="7"/>
    </w:pPr>
    <w:rPr>
      <w:rFonts w:asciiTheme="minorHAnsi" w:cstheme="minorBidi" w:eastAsiaTheme="minorEastAsia" w:hAnsiTheme="minorHAnsi"/>
      <w:i w:val="1"/>
      <w:iCs w:val="1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1B3490"/>
    <w:pPr>
      <w:tabs>
        <w:tab w:val="num" w:pos="6480"/>
      </w:tabs>
      <w:spacing w:after="60" w:before="240"/>
      <w:ind w:left="6480" w:hanging="720"/>
      <w:outlineLvl w:val="8"/>
    </w:pPr>
    <w:rPr>
      <w:rFonts w:asciiTheme="majorHAnsi" w:cstheme="majorBidi" w:eastAsiaTheme="majorEastAsia" w:hAnsiTheme="majorHAnsi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1B3490"/>
    <w:rPr>
      <w:rFonts w:asciiTheme="majorHAnsi" w:cstheme="majorBidi" w:eastAsiaTheme="majorEastAsia" w:hAnsiTheme="majorHAnsi"/>
      <w:b w:val="1"/>
      <w:bCs w:val="1"/>
      <w:kern w:val="3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1B3490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1B3490"/>
    <w:rPr>
      <w:rFonts w:asciiTheme="majorHAnsi" w:cstheme="majorBidi" w:eastAsiaTheme="majorEastAsia" w:hAnsiTheme="majorHAnsi"/>
      <w:b w:val="1"/>
      <w:bCs w:val="1"/>
      <w:sz w:val="26"/>
      <w:szCs w:val="26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1B3490"/>
    <w:rPr>
      <w:rFonts w:asciiTheme="minorHAnsi" w:cstheme="minorBidi" w:eastAsiaTheme="minorEastAsia" w:hAnsiTheme="minorHAnsi"/>
      <w:b w:val="1"/>
      <w:bCs w:val="1"/>
      <w:sz w:val="28"/>
      <w:szCs w:val="28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1B3490"/>
    <w:rPr>
      <w:rFonts w:asciiTheme="minorHAnsi" w:cstheme="minorBidi" w:eastAsiaTheme="minorEastAsia" w:hAnsiTheme="minorHAnsi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rsid w:val="001B3490"/>
    <w:rPr>
      <w:b w:val="1"/>
      <w:bCs w:val="1"/>
      <w:sz w:val="22"/>
      <w:szCs w:val="22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1B3490"/>
    <w:rPr>
      <w:rFonts w:asciiTheme="minorHAnsi" w:cstheme="minorBidi" w:eastAsiaTheme="minorEastAsia" w:hAnsiTheme="minorHAnsi"/>
      <w:sz w:val="24"/>
      <w:szCs w:val="24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1B3490"/>
    <w:rPr>
      <w:rFonts w:asciiTheme="minorHAnsi" w:cstheme="minorBidi" w:eastAsiaTheme="minorEastAsia" w:hAnsiTheme="minorHAnsi"/>
      <w:i w:val="1"/>
      <w:iCs w:val="1"/>
      <w:sz w:val="24"/>
      <w:szCs w:val="24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1B3490"/>
    <w:rPr>
      <w:rFonts w:asciiTheme="majorHAnsi" w:cstheme="majorBidi" w:eastAsiaTheme="majorEastAsia" w:hAnsiTheme="majorHAnsi"/>
      <w:sz w:val="22"/>
      <w:szCs w:val="22"/>
    </w:rPr>
  </w:style>
  <w:style w:type="paragraph" w:styleId="ListParagraph">
    <w:name w:val="List Paragraph"/>
    <w:basedOn w:val="Normal"/>
    <w:uiPriority w:val="34"/>
    <w:qFormat w:val="1"/>
    <w:rsid w:val="003B015A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8.png"/><Relationship Id="rId10" Type="http://schemas.openxmlformats.org/officeDocument/2006/relationships/image" Target="media/image1.png"/><Relationship Id="rId13" Type="http://schemas.openxmlformats.org/officeDocument/2006/relationships/image" Target="media/image7.png"/><Relationship Id="rId12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4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J4bljC4HipV5HRQAXs7e3uJI7w==">CgMxLjAyCGguZ2pkZ3hzOAByITEtVGFSei0tSk5sb1V5MnZmR3pEOW9BR2xxWlZHQ3NScg==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2019-07-30T07:20:00Z</dcterms:created>
  <dc:creator>DELL</dc:creator>
</cp:coreProperties>
</file>