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1CF9" w:rsidRPr="00E8496C" w:rsidRDefault="000F1CF9" w:rsidP="000F1CF9">
      <w:pPr>
        <w:jc w:val="center"/>
        <w:rPr>
          <w:b/>
          <w:bCs/>
          <w:sz w:val="22"/>
          <w:szCs w:val="22"/>
        </w:rPr>
      </w:pPr>
      <w:r w:rsidRPr="00E8496C">
        <w:rPr>
          <w:b/>
          <w:bCs/>
          <w:sz w:val="22"/>
          <w:szCs w:val="22"/>
        </w:rPr>
        <w:t>RESUME</w:t>
      </w:r>
    </w:p>
    <w:p w:rsidR="000F1CF9" w:rsidRPr="00E8496C" w:rsidRDefault="000F1CF9" w:rsidP="000F1CF9">
      <w:pPr>
        <w:rPr>
          <w:sz w:val="22"/>
          <w:szCs w:val="22"/>
        </w:rPr>
      </w:pPr>
      <w:r>
        <w:rPr>
          <w:sz w:val="22"/>
          <w:szCs w:val="22"/>
        </w:rPr>
        <w:t xml:space="preserve">           </w:t>
      </w:r>
      <w:r w:rsidRPr="00E8496C">
        <w:rPr>
          <w:sz w:val="22"/>
          <w:szCs w:val="22"/>
        </w:rPr>
        <w:t xml:space="preserve">Prashant </w:t>
      </w:r>
      <w:proofErr w:type="spellStart"/>
      <w:r w:rsidRPr="00E8496C">
        <w:rPr>
          <w:sz w:val="22"/>
          <w:szCs w:val="22"/>
        </w:rPr>
        <w:t>Gund</w:t>
      </w:r>
      <w:proofErr w:type="spellEnd"/>
      <w:r w:rsidRPr="00E8496C">
        <w:rPr>
          <w:sz w:val="22"/>
          <w:szCs w:val="22"/>
        </w:rPr>
        <w:t xml:space="preserve">           </w:t>
      </w:r>
    </w:p>
    <w:p w:rsidR="000F1CF9" w:rsidRPr="00E8496C" w:rsidRDefault="000F1CF9" w:rsidP="000F1CF9">
      <w:pPr>
        <w:rPr>
          <w:b/>
          <w:bCs/>
          <w:sz w:val="22"/>
          <w:szCs w:val="22"/>
        </w:rPr>
      </w:pPr>
      <w:r w:rsidRPr="00E8496C">
        <w:rPr>
          <w:b/>
          <w:bCs/>
          <w:sz w:val="22"/>
          <w:szCs w:val="22"/>
        </w:rPr>
        <w:t xml:space="preserve">                                                                        </w:t>
      </w:r>
      <w:r>
        <w:rPr>
          <w:b/>
          <w:bCs/>
          <w:sz w:val="22"/>
          <w:szCs w:val="22"/>
        </w:rPr>
        <w:t xml:space="preserve">                             </w:t>
      </w:r>
      <w:r w:rsidRPr="00E8496C">
        <w:rPr>
          <w:b/>
          <w:bCs/>
          <w:sz w:val="22"/>
          <w:szCs w:val="22"/>
        </w:rPr>
        <w:t xml:space="preserve">EMAIL ID- </w:t>
      </w:r>
      <w:r w:rsidRPr="00E8496C">
        <w:rPr>
          <w:rStyle w:val="Hyperlink"/>
          <w:b/>
          <w:bCs/>
          <w:sz w:val="22"/>
          <w:szCs w:val="22"/>
        </w:rPr>
        <w:t>prashantrgund@rediff</w:t>
      </w:r>
      <w:r>
        <w:rPr>
          <w:rStyle w:val="Hyperlink"/>
          <w:b/>
          <w:bCs/>
          <w:sz w:val="22"/>
          <w:szCs w:val="22"/>
        </w:rPr>
        <w:t>mail</w:t>
      </w:r>
      <w:r w:rsidRPr="00E8496C">
        <w:rPr>
          <w:rStyle w:val="Hyperlink"/>
          <w:b/>
          <w:bCs/>
          <w:sz w:val="22"/>
          <w:szCs w:val="22"/>
        </w:rPr>
        <w:t>.com</w:t>
      </w:r>
      <w:r w:rsidRPr="00E8496C">
        <w:rPr>
          <w:b/>
          <w:bCs/>
          <w:sz w:val="22"/>
          <w:szCs w:val="22"/>
        </w:rPr>
        <w:t xml:space="preserve">                </w:t>
      </w:r>
    </w:p>
    <w:p w:rsidR="000F1CF9" w:rsidRPr="00E8496C" w:rsidRDefault="000F1CF9" w:rsidP="000F1CF9">
      <w:pPr>
        <w:rPr>
          <w:b/>
          <w:bCs/>
          <w:sz w:val="22"/>
          <w:szCs w:val="22"/>
        </w:rPr>
      </w:pPr>
      <w:r w:rsidRPr="00E8496C">
        <w:rPr>
          <w:b/>
          <w:bCs/>
          <w:sz w:val="22"/>
          <w:szCs w:val="22"/>
        </w:rPr>
        <w:t xml:space="preserve">                                                                        </w:t>
      </w:r>
      <w:r>
        <w:rPr>
          <w:b/>
          <w:bCs/>
          <w:sz w:val="22"/>
          <w:szCs w:val="22"/>
        </w:rPr>
        <w:t xml:space="preserve">                             </w:t>
      </w:r>
      <w:r w:rsidRPr="00E8496C">
        <w:rPr>
          <w:b/>
          <w:bCs/>
          <w:sz w:val="22"/>
          <w:szCs w:val="22"/>
        </w:rPr>
        <w:t xml:space="preserve">Mobile No. 9822001599                                                                      </w:t>
      </w:r>
    </w:p>
    <w:p w:rsidR="000F1CF9" w:rsidRPr="00E8496C" w:rsidRDefault="00476B70" w:rsidP="000F1CF9">
      <w:pPr>
        <w:rPr>
          <w:b/>
          <w:bCs/>
          <w:sz w:val="22"/>
          <w:szCs w:val="22"/>
        </w:rPr>
      </w:pPr>
      <w:r>
        <w:rPr>
          <w:b/>
          <w:bCs/>
          <w:noProof/>
          <w:sz w:val="22"/>
          <w:szCs w:val="22"/>
          <w:lang w:val="en-IN" w:eastAsia="en-IN" w:bidi="mr-IN"/>
        </w:rPr>
        <mc:AlternateContent>
          <mc:Choice Requires="wps">
            <w:drawing>
              <wp:anchor distT="4294967295" distB="4294967295" distL="114300" distR="114300" simplePos="0" relativeHeight="251660288" behindDoc="0" locked="0" layoutInCell="1" allowOverlap="1">
                <wp:simplePos x="0" y="0"/>
                <wp:positionH relativeFrom="column">
                  <wp:posOffset>228600</wp:posOffset>
                </wp:positionH>
                <wp:positionV relativeFrom="paragraph">
                  <wp:posOffset>123824</wp:posOffset>
                </wp:positionV>
                <wp:extent cx="6362700" cy="0"/>
                <wp:effectExtent l="0" t="19050" r="1905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2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4F13D3" id="Line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9.75pt" to="519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" strokeweight="3pt"/>
            </w:pict>
          </mc:Fallback>
        </mc:AlternateContent>
      </w:r>
    </w:p>
    <w:p w:rsidR="000F1CF9" w:rsidRPr="00E8496C" w:rsidRDefault="000F1CF9" w:rsidP="000F1CF9">
      <w:pPr>
        <w:jc w:val="center"/>
        <w:rPr>
          <w:b/>
          <w:bCs/>
          <w:sz w:val="22"/>
          <w:szCs w:val="22"/>
          <w:u w:val="single"/>
        </w:rPr>
      </w:pPr>
    </w:p>
    <w:p w:rsidR="000F1CF9" w:rsidRPr="00E8496C" w:rsidRDefault="000F1CF9" w:rsidP="000F1CF9">
      <w:pPr>
        <w:numPr>
          <w:ilvl w:val="0"/>
          <w:numId w:val="2"/>
        </w:numPr>
        <w:tabs>
          <w:tab w:val="left" w:pos="3600"/>
        </w:tabs>
        <w:rPr>
          <w:b/>
          <w:bCs/>
          <w:sz w:val="22"/>
          <w:szCs w:val="22"/>
          <w:u w:val="single"/>
        </w:rPr>
      </w:pPr>
      <w:r w:rsidRPr="00E8496C">
        <w:rPr>
          <w:b/>
          <w:bCs/>
          <w:sz w:val="22"/>
          <w:szCs w:val="22"/>
          <w:u w:val="single"/>
        </w:rPr>
        <w:t xml:space="preserve">CARRIER OBJECTIVE: </w:t>
      </w:r>
    </w:p>
    <w:p w:rsidR="000F1CF9" w:rsidRPr="00E8496C" w:rsidRDefault="000F1CF9" w:rsidP="000F1CF9">
      <w:pPr>
        <w:ind w:left="709"/>
        <w:rPr>
          <w:sz w:val="22"/>
          <w:szCs w:val="22"/>
        </w:rPr>
      </w:pPr>
      <w:r w:rsidRPr="00E8496C">
        <w:rPr>
          <w:sz w:val="22"/>
          <w:szCs w:val="22"/>
        </w:rPr>
        <w:t xml:space="preserve">“To work in the field of </w:t>
      </w:r>
      <w:proofErr w:type="gramStart"/>
      <w:r w:rsidRPr="00E8496C">
        <w:rPr>
          <w:sz w:val="22"/>
          <w:szCs w:val="22"/>
        </w:rPr>
        <w:t>Marketing</w:t>
      </w:r>
      <w:proofErr w:type="gramEnd"/>
      <w:r w:rsidRPr="00E8496C">
        <w:rPr>
          <w:sz w:val="22"/>
          <w:szCs w:val="22"/>
        </w:rPr>
        <w:t xml:space="preserve"> that gives me the scope to update my knowledge and skill with my functional area of expertise and where I can noticeably contribute to an organization success.”</w:t>
      </w:r>
    </w:p>
    <w:p w:rsidR="000F1CF9" w:rsidRPr="00E8496C" w:rsidRDefault="000F1CF9" w:rsidP="000F1CF9">
      <w:pPr>
        <w:numPr>
          <w:ilvl w:val="0"/>
          <w:numId w:val="4"/>
        </w:numPr>
        <w:tabs>
          <w:tab w:val="left" w:pos="3600"/>
        </w:tabs>
        <w:rPr>
          <w:b/>
          <w:bCs/>
          <w:sz w:val="22"/>
          <w:szCs w:val="22"/>
          <w:u w:val="single"/>
        </w:rPr>
      </w:pPr>
      <w:r w:rsidRPr="00E8496C">
        <w:rPr>
          <w:b/>
          <w:bCs/>
          <w:sz w:val="22"/>
          <w:szCs w:val="22"/>
          <w:u w:val="single"/>
        </w:rPr>
        <w:t>WORK EXPERIENCE:</w:t>
      </w:r>
    </w:p>
    <w:p w:rsidR="000F1CF9" w:rsidRPr="00E8496C" w:rsidRDefault="000F1CF9" w:rsidP="000F1CF9">
      <w:pPr>
        <w:tabs>
          <w:tab w:val="left" w:pos="0"/>
        </w:tabs>
        <w:ind w:left="720"/>
        <w:rPr>
          <w:sz w:val="22"/>
          <w:szCs w:val="22"/>
        </w:rPr>
      </w:pPr>
    </w:p>
    <w:p w:rsidR="00034B45" w:rsidRDefault="00D67D46" w:rsidP="000F1CF9">
      <w:pPr>
        <w:pStyle w:val="ListParagraph"/>
        <w:numPr>
          <w:ilvl w:val="0"/>
          <w:numId w:val="9"/>
        </w:numPr>
        <w:tabs>
          <w:tab w:val="left" w:pos="0"/>
        </w:tabs>
        <w:rPr>
          <w:sz w:val="22"/>
          <w:szCs w:val="22"/>
        </w:rPr>
      </w:pPr>
      <w:r>
        <w:rPr>
          <w:sz w:val="22"/>
          <w:szCs w:val="22"/>
        </w:rPr>
        <w:t>I was</w:t>
      </w:r>
      <w:r w:rsidR="00034B45">
        <w:rPr>
          <w:sz w:val="22"/>
          <w:szCs w:val="22"/>
        </w:rPr>
        <w:t xml:space="preserve"> working in AFARM </w:t>
      </w:r>
      <w:r w:rsidR="000B699C">
        <w:rPr>
          <w:sz w:val="22"/>
          <w:szCs w:val="22"/>
        </w:rPr>
        <w:t xml:space="preserve">(Action for Agricultural Renewal in Maharashtra) </w:t>
      </w:r>
      <w:r w:rsidR="00034B45">
        <w:rPr>
          <w:sz w:val="22"/>
          <w:szCs w:val="22"/>
        </w:rPr>
        <w:t>as Business Development Manager at Solapur District from 8</w:t>
      </w:r>
      <w:r w:rsidR="00034B45" w:rsidRPr="00034B45">
        <w:rPr>
          <w:sz w:val="22"/>
          <w:szCs w:val="22"/>
          <w:vertAlign w:val="superscript"/>
        </w:rPr>
        <w:t>th</w:t>
      </w:r>
      <w:r>
        <w:rPr>
          <w:sz w:val="22"/>
          <w:szCs w:val="22"/>
        </w:rPr>
        <w:t xml:space="preserve"> June 2017 to 31</w:t>
      </w:r>
      <w:r w:rsidRPr="00D67D46">
        <w:rPr>
          <w:sz w:val="22"/>
          <w:szCs w:val="22"/>
          <w:vertAlign w:val="superscript"/>
        </w:rPr>
        <w:t>st</w:t>
      </w:r>
      <w:r>
        <w:rPr>
          <w:sz w:val="22"/>
          <w:szCs w:val="22"/>
        </w:rPr>
        <w:t xml:space="preserve"> March 2021.</w:t>
      </w:r>
    </w:p>
    <w:p w:rsidR="00A15009" w:rsidRDefault="000B23C9" w:rsidP="000F1CF9">
      <w:pPr>
        <w:pStyle w:val="ListParagraph"/>
        <w:numPr>
          <w:ilvl w:val="0"/>
          <w:numId w:val="9"/>
        </w:numPr>
        <w:tabs>
          <w:tab w:val="left" w:pos="0"/>
        </w:tabs>
        <w:rPr>
          <w:sz w:val="22"/>
          <w:szCs w:val="22"/>
        </w:rPr>
      </w:pPr>
      <w:r>
        <w:rPr>
          <w:sz w:val="22"/>
          <w:szCs w:val="22"/>
        </w:rPr>
        <w:t>I was w</w:t>
      </w:r>
      <w:r w:rsidR="00A15009">
        <w:rPr>
          <w:sz w:val="22"/>
          <w:szCs w:val="22"/>
        </w:rPr>
        <w:t xml:space="preserve">orking with Indian Society of Agribusiness </w:t>
      </w:r>
      <w:proofErr w:type="gramStart"/>
      <w:r w:rsidR="00A15009">
        <w:rPr>
          <w:sz w:val="22"/>
          <w:szCs w:val="22"/>
        </w:rPr>
        <w:t>Professionals(</w:t>
      </w:r>
      <w:proofErr w:type="gramEnd"/>
      <w:r w:rsidR="00A15009">
        <w:rPr>
          <w:sz w:val="22"/>
          <w:szCs w:val="22"/>
        </w:rPr>
        <w:t xml:space="preserve">ISAP) as </w:t>
      </w:r>
      <w:proofErr w:type="spellStart"/>
      <w:r w:rsidR="00A15009">
        <w:rPr>
          <w:sz w:val="22"/>
          <w:szCs w:val="22"/>
        </w:rPr>
        <w:t>a</w:t>
      </w:r>
      <w:proofErr w:type="spellEnd"/>
      <w:r w:rsidR="00A15009">
        <w:rPr>
          <w:sz w:val="22"/>
          <w:szCs w:val="22"/>
        </w:rPr>
        <w:t xml:space="preserve"> Assistant Project Coo</w:t>
      </w:r>
      <w:r w:rsidR="00D8471F">
        <w:rPr>
          <w:sz w:val="22"/>
          <w:szCs w:val="22"/>
        </w:rPr>
        <w:t>rdinator from August 2016</w:t>
      </w:r>
      <w:r w:rsidR="00AB33E2">
        <w:rPr>
          <w:sz w:val="22"/>
          <w:szCs w:val="22"/>
        </w:rPr>
        <w:t xml:space="preserve"> to </w:t>
      </w:r>
      <w:proofErr w:type="spellStart"/>
      <w:r w:rsidR="00AB33E2">
        <w:rPr>
          <w:sz w:val="22"/>
          <w:szCs w:val="22"/>
        </w:rPr>
        <w:t>may</w:t>
      </w:r>
      <w:proofErr w:type="spellEnd"/>
      <w:r w:rsidR="00AB33E2">
        <w:rPr>
          <w:sz w:val="22"/>
          <w:szCs w:val="22"/>
        </w:rPr>
        <w:t xml:space="preserve"> 2017</w:t>
      </w:r>
      <w:r w:rsidR="00A15009">
        <w:rPr>
          <w:sz w:val="22"/>
          <w:szCs w:val="22"/>
        </w:rPr>
        <w:t>.</w:t>
      </w:r>
    </w:p>
    <w:p w:rsidR="003B6F0F" w:rsidRDefault="003B6F0F" w:rsidP="000F1CF9">
      <w:pPr>
        <w:pStyle w:val="ListParagraph"/>
        <w:numPr>
          <w:ilvl w:val="0"/>
          <w:numId w:val="9"/>
        </w:numPr>
        <w:tabs>
          <w:tab w:val="left" w:pos="0"/>
        </w:tabs>
        <w:rPr>
          <w:sz w:val="22"/>
          <w:szCs w:val="22"/>
        </w:rPr>
      </w:pPr>
      <w:proofErr w:type="gramStart"/>
      <w:r>
        <w:rPr>
          <w:sz w:val="22"/>
          <w:szCs w:val="22"/>
        </w:rPr>
        <w:t>work</w:t>
      </w:r>
      <w:r w:rsidR="00A15009">
        <w:rPr>
          <w:sz w:val="22"/>
          <w:szCs w:val="22"/>
        </w:rPr>
        <w:t>ed</w:t>
      </w:r>
      <w:proofErr w:type="gramEnd"/>
      <w:r>
        <w:rPr>
          <w:sz w:val="22"/>
          <w:szCs w:val="22"/>
        </w:rPr>
        <w:t xml:space="preserve"> in </w:t>
      </w:r>
      <w:proofErr w:type="spellStart"/>
      <w:r>
        <w:rPr>
          <w:sz w:val="22"/>
          <w:szCs w:val="22"/>
        </w:rPr>
        <w:t>Agrovision</w:t>
      </w:r>
      <w:proofErr w:type="spellEnd"/>
      <w:r>
        <w:rPr>
          <w:sz w:val="22"/>
          <w:szCs w:val="22"/>
        </w:rPr>
        <w:t xml:space="preserve"> green house construction company &amp; Sai Samarth Irrigators </w:t>
      </w:r>
      <w:r w:rsidR="003C6324">
        <w:rPr>
          <w:sz w:val="22"/>
          <w:szCs w:val="22"/>
        </w:rPr>
        <w:t xml:space="preserve">as a Marketing Manager </w:t>
      </w:r>
      <w:r>
        <w:rPr>
          <w:sz w:val="22"/>
          <w:szCs w:val="22"/>
        </w:rPr>
        <w:t xml:space="preserve">from 5 October 2015 to </w:t>
      </w:r>
      <w:r w:rsidR="00A15009">
        <w:rPr>
          <w:sz w:val="22"/>
          <w:szCs w:val="22"/>
        </w:rPr>
        <w:t>June 2016.</w:t>
      </w:r>
    </w:p>
    <w:p w:rsidR="00DC2435" w:rsidRDefault="003B6F0F" w:rsidP="000B23C9">
      <w:pPr>
        <w:pStyle w:val="ListParagraph"/>
        <w:numPr>
          <w:ilvl w:val="0"/>
          <w:numId w:val="9"/>
        </w:numPr>
        <w:tabs>
          <w:tab w:val="left" w:pos="0"/>
        </w:tabs>
        <w:rPr>
          <w:sz w:val="22"/>
          <w:szCs w:val="22"/>
        </w:rPr>
      </w:pPr>
      <w:r>
        <w:rPr>
          <w:sz w:val="22"/>
          <w:szCs w:val="22"/>
        </w:rPr>
        <w:t>Worked in</w:t>
      </w:r>
      <w:r w:rsidR="000F1CF9" w:rsidRPr="00E8496C">
        <w:rPr>
          <w:sz w:val="22"/>
          <w:szCs w:val="22"/>
        </w:rPr>
        <w:t xml:space="preserve"> Indian </w:t>
      </w:r>
      <w:proofErr w:type="spellStart"/>
      <w:r w:rsidR="000F1CF9" w:rsidRPr="00E8496C">
        <w:rPr>
          <w:sz w:val="22"/>
          <w:szCs w:val="22"/>
        </w:rPr>
        <w:t>Grameen</w:t>
      </w:r>
      <w:proofErr w:type="spellEnd"/>
      <w:r w:rsidR="000F1CF9">
        <w:rPr>
          <w:sz w:val="22"/>
          <w:szCs w:val="22"/>
        </w:rPr>
        <w:t xml:space="preserve"> Services</w:t>
      </w:r>
      <w:r w:rsidR="00580DE5">
        <w:rPr>
          <w:sz w:val="22"/>
          <w:szCs w:val="22"/>
        </w:rPr>
        <w:t xml:space="preserve"> (Basix group of company</w:t>
      </w:r>
      <w:proofErr w:type="gramStart"/>
      <w:r w:rsidR="00580DE5">
        <w:rPr>
          <w:sz w:val="22"/>
          <w:szCs w:val="22"/>
        </w:rPr>
        <w:t xml:space="preserve">) </w:t>
      </w:r>
      <w:r w:rsidR="000F1CF9">
        <w:rPr>
          <w:sz w:val="22"/>
          <w:szCs w:val="22"/>
        </w:rPr>
        <w:t xml:space="preserve"> as</w:t>
      </w:r>
      <w:proofErr w:type="gramEnd"/>
      <w:r w:rsidR="000F1CF9">
        <w:rPr>
          <w:sz w:val="22"/>
          <w:szCs w:val="22"/>
        </w:rPr>
        <w:t xml:space="preserve"> Fi</w:t>
      </w:r>
      <w:r w:rsidR="000B23C9">
        <w:rPr>
          <w:sz w:val="22"/>
          <w:szCs w:val="22"/>
        </w:rPr>
        <w:t>eld Executive from January 2013</w:t>
      </w:r>
      <w:r w:rsidR="007B4F2E">
        <w:rPr>
          <w:sz w:val="22"/>
          <w:szCs w:val="22"/>
        </w:rPr>
        <w:t xml:space="preserve"> to</w:t>
      </w:r>
      <w:r w:rsidR="000F1CF9">
        <w:rPr>
          <w:sz w:val="22"/>
          <w:szCs w:val="22"/>
        </w:rPr>
        <w:t xml:space="preserve"> 15 August 2015</w:t>
      </w:r>
      <w:r w:rsidR="00DC2435">
        <w:rPr>
          <w:sz w:val="22"/>
          <w:szCs w:val="22"/>
        </w:rPr>
        <w:t>.</w:t>
      </w:r>
    </w:p>
    <w:p w:rsidR="000F1CF9" w:rsidRPr="00E8496C" w:rsidRDefault="00DC2435" w:rsidP="000B23C9">
      <w:pPr>
        <w:pStyle w:val="ListParagraph"/>
        <w:numPr>
          <w:ilvl w:val="0"/>
          <w:numId w:val="9"/>
        </w:numPr>
        <w:tabs>
          <w:tab w:val="left" w:pos="0"/>
        </w:tabs>
        <w:rPr>
          <w:sz w:val="22"/>
          <w:szCs w:val="22"/>
        </w:rPr>
      </w:pPr>
      <w:r>
        <w:rPr>
          <w:sz w:val="22"/>
          <w:szCs w:val="22"/>
        </w:rPr>
        <w:t xml:space="preserve">Worked as CEO in </w:t>
      </w:r>
      <w:proofErr w:type="spellStart"/>
      <w:r>
        <w:rPr>
          <w:sz w:val="22"/>
          <w:szCs w:val="22"/>
        </w:rPr>
        <w:t>Wardha</w:t>
      </w:r>
      <w:proofErr w:type="spellEnd"/>
      <w:r>
        <w:rPr>
          <w:sz w:val="22"/>
          <w:szCs w:val="22"/>
        </w:rPr>
        <w:t xml:space="preserve"> Cotton and Soya Producer Company Ltd from August 2013 to 15 August 2015. </w:t>
      </w:r>
    </w:p>
    <w:p w:rsidR="000F1CF9" w:rsidRPr="00E8496C" w:rsidRDefault="000F1CF9" w:rsidP="000F1CF9">
      <w:pPr>
        <w:pStyle w:val="ListParagraph"/>
        <w:numPr>
          <w:ilvl w:val="0"/>
          <w:numId w:val="9"/>
        </w:numPr>
        <w:tabs>
          <w:tab w:val="left" w:pos="0"/>
        </w:tabs>
        <w:rPr>
          <w:sz w:val="22"/>
          <w:szCs w:val="22"/>
        </w:rPr>
      </w:pPr>
      <w:r w:rsidRPr="00E8496C">
        <w:rPr>
          <w:sz w:val="22"/>
          <w:szCs w:val="22"/>
        </w:rPr>
        <w:t xml:space="preserve">I </w:t>
      </w:r>
      <w:r>
        <w:rPr>
          <w:sz w:val="22"/>
          <w:szCs w:val="22"/>
        </w:rPr>
        <w:t>was</w:t>
      </w:r>
      <w:r w:rsidRPr="00E8496C">
        <w:rPr>
          <w:sz w:val="22"/>
          <w:szCs w:val="22"/>
        </w:rPr>
        <w:t xml:space="preserve"> working with CG Ltd. in Marketing Department from 1</w:t>
      </w:r>
      <w:r w:rsidRPr="00E8496C">
        <w:rPr>
          <w:sz w:val="22"/>
          <w:szCs w:val="22"/>
          <w:vertAlign w:val="superscript"/>
        </w:rPr>
        <w:t>st</w:t>
      </w:r>
      <w:r w:rsidRPr="00E8496C">
        <w:rPr>
          <w:sz w:val="22"/>
          <w:szCs w:val="22"/>
        </w:rPr>
        <w:t xml:space="preserve"> April 2011 to 13 April 2012.</w:t>
      </w:r>
    </w:p>
    <w:p w:rsidR="000F1CF9" w:rsidRPr="000B23C9" w:rsidRDefault="000F1CF9" w:rsidP="000B23C9">
      <w:pPr>
        <w:tabs>
          <w:tab w:val="left" w:pos="0"/>
        </w:tabs>
        <w:ind w:left="720"/>
        <w:rPr>
          <w:sz w:val="22"/>
          <w:szCs w:val="22"/>
        </w:rPr>
      </w:pPr>
    </w:p>
    <w:p w:rsidR="000F1CF9" w:rsidRPr="00E8496C" w:rsidRDefault="000F1CF9" w:rsidP="000F1CF9">
      <w:pPr>
        <w:rPr>
          <w:sz w:val="22"/>
          <w:szCs w:val="22"/>
        </w:rPr>
      </w:pPr>
    </w:p>
    <w:p w:rsidR="000F1CF9" w:rsidRPr="00E8496C" w:rsidRDefault="000F1CF9" w:rsidP="000F1CF9">
      <w:pPr>
        <w:numPr>
          <w:ilvl w:val="0"/>
          <w:numId w:val="5"/>
        </w:numPr>
        <w:tabs>
          <w:tab w:val="left" w:pos="3600"/>
        </w:tabs>
        <w:rPr>
          <w:sz w:val="22"/>
          <w:szCs w:val="22"/>
        </w:rPr>
      </w:pPr>
      <w:r w:rsidRPr="00E8496C">
        <w:rPr>
          <w:b/>
          <w:bCs/>
          <w:sz w:val="22"/>
          <w:szCs w:val="22"/>
          <w:u w:val="single"/>
        </w:rPr>
        <w:t>ACADAMIC QUALIFICATION</w:t>
      </w:r>
      <w:r w:rsidRPr="00E8496C">
        <w:rPr>
          <w:sz w:val="22"/>
          <w:szCs w:val="22"/>
        </w:rPr>
        <w:t>:</w:t>
      </w:r>
    </w:p>
    <w:p w:rsidR="000F1CF9" w:rsidRPr="00E8496C" w:rsidRDefault="000F1CF9" w:rsidP="000F1CF9">
      <w:pPr>
        <w:tabs>
          <w:tab w:val="left" w:pos="0"/>
        </w:tabs>
        <w:rPr>
          <w:sz w:val="22"/>
          <w:szCs w:val="22"/>
        </w:rPr>
      </w:pPr>
    </w:p>
    <w:tbl>
      <w:tblPr>
        <w:tblW w:w="0" w:type="auto"/>
        <w:tblInd w:w="150" w:type="dxa"/>
        <w:tblLayout w:type="fixed"/>
        <w:tblCellMar>
          <w:left w:w="0" w:type="dxa"/>
          <w:right w:w="0" w:type="dxa"/>
        </w:tblCellMar>
        <w:tblLook w:val="0000" w:firstRow="0" w:lastRow="0" w:firstColumn="0" w:lastColumn="0" w:noHBand="0" w:noVBand="0"/>
      </w:tblPr>
      <w:tblGrid>
        <w:gridCol w:w="3186"/>
        <w:gridCol w:w="2812"/>
        <w:gridCol w:w="1765"/>
        <w:gridCol w:w="1211"/>
        <w:gridCol w:w="1731"/>
      </w:tblGrid>
      <w:tr w:rsidR="000F1CF9" w:rsidRPr="00E8496C" w:rsidTr="000B23C9">
        <w:tc>
          <w:tcPr>
            <w:tcW w:w="3186" w:type="dxa"/>
            <w:tcBorders>
              <w:top w:val="single" w:sz="4" w:space="0" w:color="000000"/>
              <w:left w:val="single" w:sz="4" w:space="0" w:color="000000"/>
              <w:bottom w:val="single" w:sz="4" w:space="0" w:color="000000"/>
            </w:tcBorders>
            <w:vAlign w:val="center"/>
          </w:tcPr>
          <w:p w:rsidR="000F1CF9" w:rsidRPr="00E8496C" w:rsidRDefault="000F1CF9" w:rsidP="000B23C9">
            <w:pPr>
              <w:pStyle w:val="TableContents"/>
              <w:snapToGrid w:val="0"/>
              <w:jc w:val="center"/>
              <w:rPr>
                <w:b/>
                <w:bCs/>
                <w:szCs w:val="22"/>
              </w:rPr>
            </w:pPr>
            <w:r w:rsidRPr="00E8496C">
              <w:rPr>
                <w:b/>
                <w:bCs/>
                <w:sz w:val="22"/>
                <w:szCs w:val="22"/>
              </w:rPr>
              <w:t>EDUCATION</w:t>
            </w:r>
          </w:p>
        </w:tc>
        <w:tc>
          <w:tcPr>
            <w:tcW w:w="2812" w:type="dxa"/>
            <w:tcBorders>
              <w:top w:val="single" w:sz="4" w:space="0" w:color="000000"/>
              <w:left w:val="single" w:sz="4" w:space="0" w:color="000000"/>
              <w:bottom w:val="single" w:sz="4" w:space="0" w:color="000000"/>
            </w:tcBorders>
            <w:vAlign w:val="center"/>
          </w:tcPr>
          <w:p w:rsidR="000F1CF9" w:rsidRPr="00E8496C" w:rsidRDefault="000F1CF9" w:rsidP="000B23C9">
            <w:pPr>
              <w:pStyle w:val="TableContents"/>
              <w:snapToGrid w:val="0"/>
              <w:jc w:val="center"/>
              <w:rPr>
                <w:b/>
                <w:bCs/>
                <w:szCs w:val="22"/>
              </w:rPr>
            </w:pPr>
            <w:r w:rsidRPr="00E8496C">
              <w:rPr>
                <w:sz w:val="22"/>
                <w:szCs w:val="22"/>
              </w:rPr>
              <w:t>I</w:t>
            </w:r>
            <w:r w:rsidRPr="00E8496C">
              <w:rPr>
                <w:b/>
                <w:bCs/>
                <w:sz w:val="22"/>
                <w:szCs w:val="22"/>
              </w:rPr>
              <w:t>NSTITUTE/</w:t>
            </w:r>
          </w:p>
          <w:p w:rsidR="000F1CF9" w:rsidRPr="00E8496C" w:rsidRDefault="000F1CF9" w:rsidP="000B23C9">
            <w:pPr>
              <w:pStyle w:val="TableContents"/>
              <w:jc w:val="center"/>
              <w:rPr>
                <w:b/>
                <w:bCs/>
                <w:szCs w:val="22"/>
              </w:rPr>
            </w:pPr>
            <w:r w:rsidRPr="00E8496C">
              <w:rPr>
                <w:b/>
                <w:bCs/>
                <w:sz w:val="22"/>
                <w:szCs w:val="22"/>
              </w:rPr>
              <w:t>COLLEGE</w:t>
            </w:r>
          </w:p>
        </w:tc>
        <w:tc>
          <w:tcPr>
            <w:tcW w:w="1765" w:type="dxa"/>
            <w:tcBorders>
              <w:top w:val="single" w:sz="4" w:space="0" w:color="000000"/>
              <w:left w:val="single" w:sz="4" w:space="0" w:color="000000"/>
              <w:bottom w:val="single" w:sz="4" w:space="0" w:color="000000"/>
            </w:tcBorders>
            <w:vAlign w:val="center"/>
          </w:tcPr>
          <w:p w:rsidR="000F1CF9" w:rsidRPr="00E8496C" w:rsidRDefault="000F1CF9" w:rsidP="000B23C9">
            <w:pPr>
              <w:pStyle w:val="TableContents"/>
              <w:snapToGrid w:val="0"/>
              <w:jc w:val="center"/>
              <w:rPr>
                <w:b/>
                <w:bCs/>
                <w:szCs w:val="22"/>
              </w:rPr>
            </w:pPr>
            <w:r w:rsidRPr="00E8496C">
              <w:rPr>
                <w:b/>
                <w:bCs/>
                <w:sz w:val="22"/>
                <w:szCs w:val="22"/>
              </w:rPr>
              <w:t>BOARD/</w:t>
            </w:r>
          </w:p>
          <w:p w:rsidR="000F1CF9" w:rsidRPr="00E8496C" w:rsidRDefault="000F1CF9" w:rsidP="000B23C9">
            <w:pPr>
              <w:pStyle w:val="TableContents"/>
              <w:jc w:val="center"/>
              <w:rPr>
                <w:b/>
                <w:bCs/>
                <w:szCs w:val="22"/>
              </w:rPr>
            </w:pPr>
            <w:r w:rsidRPr="00E8496C">
              <w:rPr>
                <w:b/>
                <w:bCs/>
                <w:sz w:val="22"/>
                <w:szCs w:val="22"/>
              </w:rPr>
              <w:t>UNIVERSITY</w:t>
            </w:r>
          </w:p>
        </w:tc>
        <w:tc>
          <w:tcPr>
            <w:tcW w:w="1211" w:type="dxa"/>
            <w:tcBorders>
              <w:top w:val="single" w:sz="4" w:space="0" w:color="000000"/>
              <w:left w:val="single" w:sz="4" w:space="0" w:color="000000"/>
              <w:bottom w:val="single" w:sz="4" w:space="0" w:color="000000"/>
            </w:tcBorders>
            <w:vAlign w:val="center"/>
          </w:tcPr>
          <w:p w:rsidR="000F1CF9" w:rsidRPr="00E8496C" w:rsidRDefault="000F1CF9" w:rsidP="000B23C9">
            <w:pPr>
              <w:pStyle w:val="TableContents"/>
              <w:snapToGrid w:val="0"/>
              <w:jc w:val="center"/>
              <w:rPr>
                <w:b/>
                <w:bCs/>
                <w:szCs w:val="22"/>
              </w:rPr>
            </w:pPr>
            <w:r w:rsidRPr="00E8496C">
              <w:rPr>
                <w:b/>
                <w:bCs/>
                <w:sz w:val="22"/>
                <w:szCs w:val="22"/>
              </w:rPr>
              <w:t xml:space="preserve">% </w:t>
            </w:r>
            <w:proofErr w:type="spellStart"/>
            <w:r w:rsidRPr="00E8496C">
              <w:rPr>
                <w:b/>
                <w:bCs/>
                <w:sz w:val="22"/>
                <w:szCs w:val="22"/>
              </w:rPr>
              <w:t>tage</w:t>
            </w:r>
            <w:proofErr w:type="spellEnd"/>
          </w:p>
        </w:tc>
        <w:tc>
          <w:tcPr>
            <w:tcW w:w="1731" w:type="dxa"/>
            <w:tcBorders>
              <w:top w:val="single" w:sz="4" w:space="0" w:color="000000"/>
              <w:left w:val="single" w:sz="4" w:space="0" w:color="000000"/>
              <w:bottom w:val="single" w:sz="4" w:space="0" w:color="000000"/>
              <w:right w:val="single" w:sz="4" w:space="0" w:color="000000"/>
            </w:tcBorders>
            <w:vAlign w:val="center"/>
          </w:tcPr>
          <w:p w:rsidR="000F1CF9" w:rsidRPr="00E8496C" w:rsidRDefault="000F1CF9" w:rsidP="000B23C9">
            <w:pPr>
              <w:pStyle w:val="TableContents"/>
              <w:snapToGrid w:val="0"/>
              <w:jc w:val="center"/>
              <w:rPr>
                <w:b/>
                <w:bCs/>
                <w:szCs w:val="22"/>
              </w:rPr>
            </w:pPr>
            <w:r w:rsidRPr="00E8496C">
              <w:rPr>
                <w:b/>
                <w:bCs/>
                <w:sz w:val="22"/>
                <w:szCs w:val="22"/>
              </w:rPr>
              <w:t>YEAR OF PASSING</w:t>
            </w:r>
          </w:p>
        </w:tc>
      </w:tr>
      <w:tr w:rsidR="000F1CF9" w:rsidRPr="00E8496C" w:rsidTr="000B23C9">
        <w:tc>
          <w:tcPr>
            <w:tcW w:w="3186" w:type="dxa"/>
            <w:tcBorders>
              <w:left w:val="single" w:sz="4" w:space="0" w:color="000000"/>
              <w:bottom w:val="single" w:sz="4" w:space="0" w:color="000000"/>
            </w:tcBorders>
          </w:tcPr>
          <w:p w:rsidR="000F1CF9" w:rsidRPr="00E8496C" w:rsidRDefault="000F1CF9" w:rsidP="000B23C9">
            <w:pPr>
              <w:pStyle w:val="TableContents"/>
              <w:snapToGrid w:val="0"/>
              <w:rPr>
                <w:szCs w:val="22"/>
              </w:rPr>
            </w:pPr>
            <w:r w:rsidRPr="00E8496C">
              <w:rPr>
                <w:sz w:val="22"/>
                <w:szCs w:val="22"/>
              </w:rPr>
              <w:t>Post Graduate Diploma in Management (Marketing)</w:t>
            </w:r>
          </w:p>
        </w:tc>
        <w:tc>
          <w:tcPr>
            <w:tcW w:w="2812" w:type="dxa"/>
            <w:tcBorders>
              <w:left w:val="single" w:sz="4" w:space="0" w:color="000000"/>
              <w:bottom w:val="single" w:sz="4" w:space="0" w:color="000000"/>
            </w:tcBorders>
          </w:tcPr>
          <w:p w:rsidR="000F1CF9" w:rsidRPr="00E8496C" w:rsidRDefault="000F1CF9" w:rsidP="000B23C9">
            <w:pPr>
              <w:pStyle w:val="TableContents"/>
              <w:snapToGrid w:val="0"/>
              <w:rPr>
                <w:szCs w:val="22"/>
              </w:rPr>
            </w:pPr>
            <w:proofErr w:type="spellStart"/>
            <w:r w:rsidRPr="00E8496C">
              <w:rPr>
                <w:sz w:val="22"/>
                <w:szCs w:val="22"/>
              </w:rPr>
              <w:t>Sinhgad</w:t>
            </w:r>
            <w:proofErr w:type="spellEnd"/>
            <w:r w:rsidRPr="00E8496C">
              <w:rPr>
                <w:sz w:val="22"/>
                <w:szCs w:val="22"/>
              </w:rPr>
              <w:t xml:space="preserve"> Institute of Management</w:t>
            </w:r>
          </w:p>
        </w:tc>
        <w:tc>
          <w:tcPr>
            <w:tcW w:w="1765" w:type="dxa"/>
            <w:tcBorders>
              <w:left w:val="single" w:sz="4" w:space="0" w:color="000000"/>
              <w:bottom w:val="single" w:sz="4" w:space="0" w:color="000000"/>
            </w:tcBorders>
            <w:vAlign w:val="center"/>
          </w:tcPr>
          <w:p w:rsidR="000F1CF9" w:rsidRPr="00E8496C" w:rsidRDefault="000F1CF9" w:rsidP="000B23C9">
            <w:pPr>
              <w:pStyle w:val="TableContents"/>
              <w:snapToGrid w:val="0"/>
              <w:jc w:val="center"/>
              <w:rPr>
                <w:szCs w:val="22"/>
              </w:rPr>
            </w:pPr>
            <w:r w:rsidRPr="00E8496C">
              <w:rPr>
                <w:sz w:val="22"/>
                <w:szCs w:val="22"/>
              </w:rPr>
              <w:t>Autonomous</w:t>
            </w:r>
          </w:p>
        </w:tc>
        <w:tc>
          <w:tcPr>
            <w:tcW w:w="1211" w:type="dxa"/>
            <w:tcBorders>
              <w:left w:val="single" w:sz="4" w:space="0" w:color="000000"/>
              <w:bottom w:val="single" w:sz="4" w:space="0" w:color="000000"/>
            </w:tcBorders>
          </w:tcPr>
          <w:p w:rsidR="000F1CF9" w:rsidRPr="00E8496C" w:rsidRDefault="000F1CF9" w:rsidP="000B23C9">
            <w:pPr>
              <w:pStyle w:val="TableContents"/>
              <w:snapToGrid w:val="0"/>
              <w:jc w:val="center"/>
              <w:rPr>
                <w:szCs w:val="22"/>
              </w:rPr>
            </w:pPr>
            <w:r w:rsidRPr="00E8496C">
              <w:rPr>
                <w:sz w:val="22"/>
                <w:szCs w:val="22"/>
              </w:rPr>
              <w:t>63.55</w:t>
            </w:r>
          </w:p>
        </w:tc>
        <w:tc>
          <w:tcPr>
            <w:tcW w:w="1731" w:type="dxa"/>
            <w:tcBorders>
              <w:left w:val="single" w:sz="4" w:space="0" w:color="000000"/>
              <w:bottom w:val="single" w:sz="4" w:space="0" w:color="000000"/>
              <w:right w:val="single" w:sz="4" w:space="0" w:color="000000"/>
            </w:tcBorders>
          </w:tcPr>
          <w:p w:rsidR="000F1CF9" w:rsidRPr="00E8496C" w:rsidRDefault="000F1CF9" w:rsidP="000B23C9">
            <w:pPr>
              <w:pStyle w:val="TableContents"/>
              <w:snapToGrid w:val="0"/>
              <w:jc w:val="center"/>
              <w:rPr>
                <w:szCs w:val="22"/>
              </w:rPr>
            </w:pPr>
            <w:r w:rsidRPr="00E8496C">
              <w:rPr>
                <w:sz w:val="22"/>
                <w:szCs w:val="22"/>
              </w:rPr>
              <w:t>2010</w:t>
            </w:r>
          </w:p>
        </w:tc>
      </w:tr>
      <w:tr w:rsidR="000F1CF9" w:rsidRPr="00E8496C" w:rsidTr="000B23C9">
        <w:tc>
          <w:tcPr>
            <w:tcW w:w="3186" w:type="dxa"/>
            <w:tcBorders>
              <w:left w:val="single" w:sz="4" w:space="0" w:color="000000"/>
              <w:bottom w:val="single" w:sz="4" w:space="0" w:color="000000"/>
            </w:tcBorders>
          </w:tcPr>
          <w:p w:rsidR="000F1CF9" w:rsidRPr="00E8496C" w:rsidRDefault="000F1CF9" w:rsidP="000B23C9">
            <w:pPr>
              <w:pStyle w:val="TableContents"/>
              <w:snapToGrid w:val="0"/>
              <w:rPr>
                <w:szCs w:val="22"/>
              </w:rPr>
            </w:pPr>
            <w:r w:rsidRPr="00E8496C">
              <w:rPr>
                <w:sz w:val="22"/>
                <w:szCs w:val="22"/>
              </w:rPr>
              <w:t>Post Graduate Diploma in Material &amp; Logistic Management</w:t>
            </w:r>
          </w:p>
        </w:tc>
        <w:tc>
          <w:tcPr>
            <w:tcW w:w="2812" w:type="dxa"/>
            <w:tcBorders>
              <w:left w:val="single" w:sz="4" w:space="0" w:color="000000"/>
              <w:bottom w:val="single" w:sz="4" w:space="0" w:color="000000"/>
            </w:tcBorders>
          </w:tcPr>
          <w:p w:rsidR="000F1CF9" w:rsidRPr="00E8496C" w:rsidRDefault="000F1CF9" w:rsidP="000B23C9">
            <w:pPr>
              <w:pStyle w:val="TableContents"/>
              <w:snapToGrid w:val="0"/>
              <w:rPr>
                <w:szCs w:val="22"/>
              </w:rPr>
            </w:pPr>
            <w:proofErr w:type="spellStart"/>
            <w:r w:rsidRPr="00E8496C">
              <w:rPr>
                <w:sz w:val="22"/>
                <w:szCs w:val="22"/>
              </w:rPr>
              <w:t>Sinhgad</w:t>
            </w:r>
            <w:proofErr w:type="spellEnd"/>
            <w:r w:rsidRPr="00E8496C">
              <w:rPr>
                <w:sz w:val="22"/>
                <w:szCs w:val="22"/>
              </w:rPr>
              <w:t xml:space="preserve"> Institute of Management</w:t>
            </w:r>
          </w:p>
        </w:tc>
        <w:tc>
          <w:tcPr>
            <w:tcW w:w="1765" w:type="dxa"/>
            <w:tcBorders>
              <w:left w:val="single" w:sz="4" w:space="0" w:color="000000"/>
              <w:bottom w:val="single" w:sz="4" w:space="0" w:color="000000"/>
            </w:tcBorders>
            <w:vAlign w:val="center"/>
          </w:tcPr>
          <w:p w:rsidR="000F1CF9" w:rsidRPr="00E8496C" w:rsidRDefault="000F1CF9" w:rsidP="000B23C9">
            <w:pPr>
              <w:pStyle w:val="TableContents"/>
              <w:snapToGrid w:val="0"/>
              <w:jc w:val="center"/>
              <w:rPr>
                <w:szCs w:val="22"/>
              </w:rPr>
            </w:pPr>
            <w:r w:rsidRPr="00E8496C">
              <w:rPr>
                <w:sz w:val="22"/>
                <w:szCs w:val="22"/>
              </w:rPr>
              <w:t>Pune</w:t>
            </w:r>
          </w:p>
        </w:tc>
        <w:tc>
          <w:tcPr>
            <w:tcW w:w="1211" w:type="dxa"/>
            <w:tcBorders>
              <w:left w:val="single" w:sz="4" w:space="0" w:color="000000"/>
              <w:bottom w:val="single" w:sz="4" w:space="0" w:color="000000"/>
            </w:tcBorders>
          </w:tcPr>
          <w:p w:rsidR="000F1CF9" w:rsidRPr="00E8496C" w:rsidRDefault="000F1CF9" w:rsidP="000B23C9">
            <w:pPr>
              <w:pStyle w:val="TableContents"/>
              <w:snapToGrid w:val="0"/>
              <w:jc w:val="center"/>
              <w:rPr>
                <w:szCs w:val="22"/>
              </w:rPr>
            </w:pPr>
            <w:r w:rsidRPr="00E8496C">
              <w:rPr>
                <w:sz w:val="22"/>
                <w:szCs w:val="22"/>
              </w:rPr>
              <w:t>67.1</w:t>
            </w:r>
          </w:p>
        </w:tc>
        <w:tc>
          <w:tcPr>
            <w:tcW w:w="1731" w:type="dxa"/>
            <w:tcBorders>
              <w:left w:val="single" w:sz="4" w:space="0" w:color="000000"/>
              <w:bottom w:val="single" w:sz="4" w:space="0" w:color="000000"/>
              <w:right w:val="single" w:sz="4" w:space="0" w:color="000000"/>
            </w:tcBorders>
          </w:tcPr>
          <w:p w:rsidR="000F1CF9" w:rsidRPr="00E8496C" w:rsidRDefault="000F1CF9" w:rsidP="000B23C9">
            <w:pPr>
              <w:pStyle w:val="TableContents"/>
              <w:snapToGrid w:val="0"/>
              <w:jc w:val="center"/>
              <w:rPr>
                <w:szCs w:val="22"/>
              </w:rPr>
            </w:pPr>
            <w:r w:rsidRPr="00E8496C">
              <w:rPr>
                <w:sz w:val="22"/>
                <w:szCs w:val="22"/>
              </w:rPr>
              <w:t>2009</w:t>
            </w:r>
          </w:p>
        </w:tc>
      </w:tr>
      <w:tr w:rsidR="000F1CF9" w:rsidRPr="00E8496C" w:rsidTr="000B23C9">
        <w:tc>
          <w:tcPr>
            <w:tcW w:w="3186" w:type="dxa"/>
            <w:tcBorders>
              <w:left w:val="single" w:sz="4" w:space="0" w:color="000000"/>
              <w:bottom w:val="single" w:sz="4" w:space="0" w:color="000000"/>
            </w:tcBorders>
          </w:tcPr>
          <w:p w:rsidR="000F1CF9" w:rsidRPr="00E8496C" w:rsidRDefault="000F1CF9" w:rsidP="000B23C9">
            <w:pPr>
              <w:pStyle w:val="TableContents"/>
              <w:snapToGrid w:val="0"/>
              <w:rPr>
                <w:szCs w:val="22"/>
              </w:rPr>
            </w:pPr>
            <w:proofErr w:type="spellStart"/>
            <w:r w:rsidRPr="00E8496C">
              <w:rPr>
                <w:sz w:val="22"/>
                <w:szCs w:val="22"/>
              </w:rPr>
              <w:t>Bsc</w:t>
            </w:r>
            <w:proofErr w:type="spellEnd"/>
            <w:r w:rsidRPr="00E8496C">
              <w:rPr>
                <w:sz w:val="22"/>
                <w:szCs w:val="22"/>
              </w:rPr>
              <w:t xml:space="preserve">. </w:t>
            </w:r>
            <w:proofErr w:type="spellStart"/>
            <w:r w:rsidRPr="00E8496C">
              <w:rPr>
                <w:sz w:val="22"/>
                <w:szCs w:val="22"/>
              </w:rPr>
              <w:t>Agri</w:t>
            </w:r>
            <w:proofErr w:type="spellEnd"/>
            <w:r w:rsidRPr="00E8496C">
              <w:rPr>
                <w:sz w:val="22"/>
                <w:szCs w:val="22"/>
              </w:rPr>
              <w:t xml:space="preserve"> Business Management</w:t>
            </w:r>
          </w:p>
        </w:tc>
        <w:tc>
          <w:tcPr>
            <w:tcW w:w="2812" w:type="dxa"/>
            <w:tcBorders>
              <w:left w:val="single" w:sz="4" w:space="0" w:color="000000"/>
              <w:bottom w:val="single" w:sz="4" w:space="0" w:color="000000"/>
            </w:tcBorders>
          </w:tcPr>
          <w:p w:rsidR="000F1CF9" w:rsidRPr="00E8496C" w:rsidRDefault="000F1CF9" w:rsidP="000B23C9">
            <w:pPr>
              <w:pStyle w:val="TableContents"/>
              <w:snapToGrid w:val="0"/>
              <w:rPr>
                <w:szCs w:val="22"/>
              </w:rPr>
            </w:pPr>
            <w:r w:rsidRPr="00E8496C">
              <w:rPr>
                <w:sz w:val="22"/>
                <w:szCs w:val="22"/>
              </w:rPr>
              <w:t xml:space="preserve">Pad. Dr. </w:t>
            </w:r>
            <w:proofErr w:type="spellStart"/>
            <w:r w:rsidRPr="00E8496C">
              <w:rPr>
                <w:sz w:val="22"/>
                <w:szCs w:val="22"/>
              </w:rPr>
              <w:t>D.Y.Patil</w:t>
            </w:r>
            <w:proofErr w:type="spellEnd"/>
            <w:r w:rsidRPr="00E8496C">
              <w:rPr>
                <w:sz w:val="22"/>
                <w:szCs w:val="22"/>
              </w:rPr>
              <w:t xml:space="preserve"> College Pune</w:t>
            </w:r>
          </w:p>
        </w:tc>
        <w:tc>
          <w:tcPr>
            <w:tcW w:w="1765" w:type="dxa"/>
            <w:tcBorders>
              <w:left w:val="single" w:sz="4" w:space="0" w:color="000000"/>
              <w:bottom w:val="single" w:sz="4" w:space="0" w:color="000000"/>
            </w:tcBorders>
            <w:vAlign w:val="center"/>
          </w:tcPr>
          <w:p w:rsidR="000F1CF9" w:rsidRPr="00E8496C" w:rsidRDefault="000F1CF9" w:rsidP="000B23C9">
            <w:pPr>
              <w:pStyle w:val="TableContents"/>
              <w:snapToGrid w:val="0"/>
              <w:jc w:val="center"/>
              <w:rPr>
                <w:szCs w:val="22"/>
              </w:rPr>
            </w:pPr>
            <w:r w:rsidRPr="00E8496C">
              <w:rPr>
                <w:sz w:val="22"/>
                <w:szCs w:val="22"/>
              </w:rPr>
              <w:t xml:space="preserve">M.P.K.V. </w:t>
            </w:r>
            <w:proofErr w:type="spellStart"/>
            <w:r w:rsidRPr="00E8496C">
              <w:rPr>
                <w:sz w:val="22"/>
                <w:szCs w:val="22"/>
              </w:rPr>
              <w:t>Rahuri</w:t>
            </w:r>
            <w:proofErr w:type="spellEnd"/>
          </w:p>
        </w:tc>
        <w:tc>
          <w:tcPr>
            <w:tcW w:w="1211" w:type="dxa"/>
            <w:tcBorders>
              <w:left w:val="single" w:sz="4" w:space="0" w:color="000000"/>
              <w:bottom w:val="single" w:sz="4" w:space="0" w:color="000000"/>
            </w:tcBorders>
          </w:tcPr>
          <w:p w:rsidR="000F1CF9" w:rsidRPr="00E8496C" w:rsidRDefault="000F1CF9" w:rsidP="000B23C9">
            <w:pPr>
              <w:pStyle w:val="TableContents"/>
              <w:snapToGrid w:val="0"/>
              <w:jc w:val="center"/>
              <w:rPr>
                <w:szCs w:val="22"/>
              </w:rPr>
            </w:pPr>
            <w:r w:rsidRPr="00E8496C">
              <w:rPr>
                <w:sz w:val="22"/>
                <w:szCs w:val="22"/>
              </w:rPr>
              <w:t>76</w:t>
            </w:r>
          </w:p>
        </w:tc>
        <w:tc>
          <w:tcPr>
            <w:tcW w:w="1731" w:type="dxa"/>
            <w:tcBorders>
              <w:left w:val="single" w:sz="4" w:space="0" w:color="000000"/>
              <w:bottom w:val="single" w:sz="4" w:space="0" w:color="000000"/>
              <w:right w:val="single" w:sz="4" w:space="0" w:color="000000"/>
            </w:tcBorders>
          </w:tcPr>
          <w:p w:rsidR="000F1CF9" w:rsidRPr="00E8496C" w:rsidRDefault="000F1CF9" w:rsidP="000B23C9">
            <w:pPr>
              <w:pStyle w:val="TableContents"/>
              <w:snapToGrid w:val="0"/>
              <w:jc w:val="center"/>
              <w:rPr>
                <w:szCs w:val="22"/>
              </w:rPr>
            </w:pPr>
            <w:r w:rsidRPr="00E8496C">
              <w:rPr>
                <w:sz w:val="22"/>
                <w:szCs w:val="22"/>
              </w:rPr>
              <w:t>2008</w:t>
            </w:r>
          </w:p>
        </w:tc>
      </w:tr>
      <w:tr w:rsidR="000F1CF9" w:rsidRPr="00E8496C" w:rsidTr="000B23C9">
        <w:tc>
          <w:tcPr>
            <w:tcW w:w="3186" w:type="dxa"/>
            <w:tcBorders>
              <w:left w:val="single" w:sz="4" w:space="0" w:color="000000"/>
              <w:bottom w:val="single" w:sz="4" w:space="0" w:color="000000"/>
            </w:tcBorders>
            <w:vAlign w:val="center"/>
          </w:tcPr>
          <w:p w:rsidR="000F1CF9" w:rsidRPr="00E8496C" w:rsidRDefault="000F1CF9" w:rsidP="000B23C9">
            <w:pPr>
              <w:pStyle w:val="TableContents"/>
              <w:snapToGrid w:val="0"/>
              <w:jc w:val="center"/>
              <w:rPr>
                <w:szCs w:val="22"/>
              </w:rPr>
            </w:pPr>
            <w:proofErr w:type="spellStart"/>
            <w:r w:rsidRPr="00E8496C">
              <w:rPr>
                <w:sz w:val="22"/>
                <w:szCs w:val="22"/>
              </w:rPr>
              <w:t>Std</w:t>
            </w:r>
            <w:proofErr w:type="spellEnd"/>
            <w:r w:rsidRPr="00E8496C">
              <w:rPr>
                <w:sz w:val="22"/>
                <w:szCs w:val="22"/>
              </w:rPr>
              <w:t xml:space="preserve"> XII</w:t>
            </w:r>
          </w:p>
        </w:tc>
        <w:tc>
          <w:tcPr>
            <w:tcW w:w="2812" w:type="dxa"/>
            <w:tcBorders>
              <w:left w:val="single" w:sz="4" w:space="0" w:color="000000"/>
              <w:bottom w:val="single" w:sz="4" w:space="0" w:color="000000"/>
            </w:tcBorders>
          </w:tcPr>
          <w:p w:rsidR="000F1CF9" w:rsidRPr="00E8496C" w:rsidRDefault="000F1CF9" w:rsidP="000B23C9">
            <w:pPr>
              <w:pStyle w:val="TableContents"/>
              <w:snapToGrid w:val="0"/>
              <w:rPr>
                <w:szCs w:val="22"/>
              </w:rPr>
            </w:pPr>
            <w:r w:rsidRPr="00E8496C">
              <w:rPr>
                <w:sz w:val="22"/>
                <w:szCs w:val="22"/>
              </w:rPr>
              <w:t xml:space="preserve">New Arts Commerce &amp; Science college Ahmednagar </w:t>
            </w:r>
          </w:p>
        </w:tc>
        <w:tc>
          <w:tcPr>
            <w:tcW w:w="1765" w:type="dxa"/>
            <w:tcBorders>
              <w:left w:val="single" w:sz="4" w:space="0" w:color="000000"/>
              <w:bottom w:val="single" w:sz="4" w:space="0" w:color="000000"/>
            </w:tcBorders>
            <w:vAlign w:val="center"/>
          </w:tcPr>
          <w:p w:rsidR="000F1CF9" w:rsidRPr="00E8496C" w:rsidRDefault="000F1CF9" w:rsidP="000B23C9">
            <w:pPr>
              <w:pStyle w:val="TableContents"/>
              <w:snapToGrid w:val="0"/>
              <w:jc w:val="center"/>
              <w:rPr>
                <w:szCs w:val="22"/>
              </w:rPr>
            </w:pPr>
            <w:r w:rsidRPr="00E8496C">
              <w:rPr>
                <w:sz w:val="22"/>
                <w:szCs w:val="22"/>
              </w:rPr>
              <w:t>Pune board</w:t>
            </w:r>
          </w:p>
        </w:tc>
        <w:tc>
          <w:tcPr>
            <w:tcW w:w="1211" w:type="dxa"/>
            <w:tcBorders>
              <w:left w:val="single" w:sz="4" w:space="0" w:color="000000"/>
              <w:bottom w:val="single" w:sz="4" w:space="0" w:color="000000"/>
            </w:tcBorders>
          </w:tcPr>
          <w:p w:rsidR="000F1CF9" w:rsidRPr="00E8496C" w:rsidRDefault="000F1CF9" w:rsidP="000B23C9">
            <w:pPr>
              <w:pStyle w:val="TableContents"/>
              <w:snapToGrid w:val="0"/>
              <w:jc w:val="center"/>
              <w:rPr>
                <w:szCs w:val="22"/>
              </w:rPr>
            </w:pPr>
            <w:r w:rsidRPr="00E8496C">
              <w:rPr>
                <w:sz w:val="22"/>
                <w:szCs w:val="22"/>
              </w:rPr>
              <w:t>64.17</w:t>
            </w:r>
          </w:p>
        </w:tc>
        <w:tc>
          <w:tcPr>
            <w:tcW w:w="1731" w:type="dxa"/>
            <w:tcBorders>
              <w:left w:val="single" w:sz="4" w:space="0" w:color="000000"/>
              <w:bottom w:val="single" w:sz="4" w:space="0" w:color="000000"/>
              <w:right w:val="single" w:sz="4" w:space="0" w:color="000000"/>
            </w:tcBorders>
          </w:tcPr>
          <w:p w:rsidR="000F1CF9" w:rsidRPr="00E8496C" w:rsidRDefault="000F1CF9" w:rsidP="000B23C9">
            <w:pPr>
              <w:pStyle w:val="TableContents"/>
              <w:snapToGrid w:val="0"/>
              <w:jc w:val="center"/>
              <w:rPr>
                <w:szCs w:val="22"/>
              </w:rPr>
            </w:pPr>
            <w:r w:rsidRPr="00E8496C">
              <w:rPr>
                <w:sz w:val="22"/>
                <w:szCs w:val="22"/>
              </w:rPr>
              <w:t>2004</w:t>
            </w:r>
          </w:p>
        </w:tc>
      </w:tr>
      <w:tr w:rsidR="000F1CF9" w:rsidRPr="00E8496C" w:rsidTr="000B23C9">
        <w:tc>
          <w:tcPr>
            <w:tcW w:w="3186" w:type="dxa"/>
            <w:tcBorders>
              <w:left w:val="single" w:sz="4" w:space="0" w:color="000000"/>
              <w:bottom w:val="single" w:sz="4" w:space="0" w:color="000000"/>
            </w:tcBorders>
            <w:vAlign w:val="center"/>
          </w:tcPr>
          <w:p w:rsidR="000F1CF9" w:rsidRPr="00E8496C" w:rsidRDefault="000F1CF9" w:rsidP="000B23C9">
            <w:pPr>
              <w:pStyle w:val="TableContents"/>
              <w:snapToGrid w:val="0"/>
              <w:jc w:val="center"/>
              <w:rPr>
                <w:szCs w:val="22"/>
              </w:rPr>
            </w:pPr>
            <w:proofErr w:type="spellStart"/>
            <w:r w:rsidRPr="00E8496C">
              <w:rPr>
                <w:sz w:val="22"/>
                <w:szCs w:val="22"/>
              </w:rPr>
              <w:t>Std</w:t>
            </w:r>
            <w:proofErr w:type="spellEnd"/>
            <w:r w:rsidRPr="00E8496C">
              <w:rPr>
                <w:sz w:val="22"/>
                <w:szCs w:val="22"/>
              </w:rPr>
              <w:t xml:space="preserve"> X</w:t>
            </w:r>
          </w:p>
        </w:tc>
        <w:tc>
          <w:tcPr>
            <w:tcW w:w="2812" w:type="dxa"/>
            <w:tcBorders>
              <w:left w:val="single" w:sz="4" w:space="0" w:color="000000"/>
              <w:bottom w:val="single" w:sz="4" w:space="0" w:color="000000"/>
            </w:tcBorders>
          </w:tcPr>
          <w:p w:rsidR="000F1CF9" w:rsidRPr="00E8496C" w:rsidRDefault="000F1CF9" w:rsidP="000B23C9">
            <w:pPr>
              <w:pStyle w:val="TableContents"/>
              <w:snapToGrid w:val="0"/>
              <w:rPr>
                <w:szCs w:val="22"/>
              </w:rPr>
            </w:pPr>
            <w:proofErr w:type="spellStart"/>
            <w:r w:rsidRPr="00E8496C">
              <w:rPr>
                <w:sz w:val="22"/>
                <w:szCs w:val="22"/>
              </w:rPr>
              <w:t>Shriram</w:t>
            </w:r>
            <w:proofErr w:type="spellEnd"/>
            <w:r w:rsidRPr="00E8496C">
              <w:rPr>
                <w:sz w:val="22"/>
                <w:szCs w:val="22"/>
              </w:rPr>
              <w:t xml:space="preserve"> </w:t>
            </w:r>
            <w:proofErr w:type="spellStart"/>
            <w:r w:rsidRPr="00E8496C">
              <w:rPr>
                <w:sz w:val="22"/>
                <w:szCs w:val="22"/>
              </w:rPr>
              <w:t>Vidyalaya</w:t>
            </w:r>
            <w:proofErr w:type="spellEnd"/>
            <w:r w:rsidRPr="00E8496C">
              <w:rPr>
                <w:sz w:val="22"/>
                <w:szCs w:val="22"/>
              </w:rPr>
              <w:t xml:space="preserve"> </w:t>
            </w:r>
            <w:proofErr w:type="spellStart"/>
            <w:r w:rsidRPr="00E8496C">
              <w:rPr>
                <w:sz w:val="22"/>
                <w:szCs w:val="22"/>
              </w:rPr>
              <w:t>Pimpalgaon</w:t>
            </w:r>
            <w:proofErr w:type="spellEnd"/>
            <w:r w:rsidRPr="00E8496C">
              <w:rPr>
                <w:sz w:val="22"/>
                <w:szCs w:val="22"/>
              </w:rPr>
              <w:t xml:space="preserve"> </w:t>
            </w:r>
            <w:proofErr w:type="spellStart"/>
            <w:r w:rsidRPr="00E8496C">
              <w:rPr>
                <w:sz w:val="22"/>
                <w:szCs w:val="22"/>
              </w:rPr>
              <w:t>Malavi</w:t>
            </w:r>
            <w:proofErr w:type="spellEnd"/>
            <w:r w:rsidRPr="00E8496C">
              <w:rPr>
                <w:sz w:val="22"/>
                <w:szCs w:val="22"/>
              </w:rPr>
              <w:t>, Ahmednagar</w:t>
            </w:r>
          </w:p>
        </w:tc>
        <w:tc>
          <w:tcPr>
            <w:tcW w:w="1765" w:type="dxa"/>
            <w:tcBorders>
              <w:left w:val="single" w:sz="4" w:space="0" w:color="000000"/>
              <w:bottom w:val="single" w:sz="4" w:space="0" w:color="000000"/>
            </w:tcBorders>
            <w:vAlign w:val="center"/>
          </w:tcPr>
          <w:p w:rsidR="000F1CF9" w:rsidRPr="00E8496C" w:rsidRDefault="000F1CF9" w:rsidP="000B23C9">
            <w:pPr>
              <w:pStyle w:val="TableContents"/>
              <w:snapToGrid w:val="0"/>
              <w:jc w:val="center"/>
              <w:rPr>
                <w:szCs w:val="22"/>
              </w:rPr>
            </w:pPr>
            <w:r w:rsidRPr="00E8496C">
              <w:rPr>
                <w:sz w:val="22"/>
                <w:szCs w:val="22"/>
              </w:rPr>
              <w:t>Pune Board</w:t>
            </w:r>
          </w:p>
        </w:tc>
        <w:tc>
          <w:tcPr>
            <w:tcW w:w="1211" w:type="dxa"/>
            <w:tcBorders>
              <w:left w:val="single" w:sz="4" w:space="0" w:color="000000"/>
              <w:bottom w:val="single" w:sz="4" w:space="0" w:color="000000"/>
            </w:tcBorders>
          </w:tcPr>
          <w:p w:rsidR="000F1CF9" w:rsidRPr="00E8496C" w:rsidRDefault="000F1CF9" w:rsidP="000B23C9">
            <w:pPr>
              <w:pStyle w:val="TableContents"/>
              <w:snapToGrid w:val="0"/>
              <w:jc w:val="center"/>
              <w:rPr>
                <w:szCs w:val="22"/>
              </w:rPr>
            </w:pPr>
            <w:r w:rsidRPr="00E8496C">
              <w:rPr>
                <w:sz w:val="22"/>
                <w:szCs w:val="22"/>
              </w:rPr>
              <w:t>76.94</w:t>
            </w:r>
          </w:p>
        </w:tc>
        <w:tc>
          <w:tcPr>
            <w:tcW w:w="1731" w:type="dxa"/>
            <w:tcBorders>
              <w:left w:val="single" w:sz="4" w:space="0" w:color="000000"/>
              <w:bottom w:val="single" w:sz="4" w:space="0" w:color="000000"/>
              <w:right w:val="single" w:sz="4" w:space="0" w:color="000000"/>
            </w:tcBorders>
          </w:tcPr>
          <w:p w:rsidR="000F1CF9" w:rsidRPr="00E8496C" w:rsidRDefault="000F1CF9" w:rsidP="000B23C9">
            <w:pPr>
              <w:pStyle w:val="TableContents"/>
              <w:snapToGrid w:val="0"/>
              <w:jc w:val="center"/>
              <w:rPr>
                <w:szCs w:val="22"/>
              </w:rPr>
            </w:pPr>
            <w:r w:rsidRPr="00E8496C">
              <w:rPr>
                <w:sz w:val="22"/>
                <w:szCs w:val="22"/>
              </w:rPr>
              <w:t>2002</w:t>
            </w:r>
          </w:p>
          <w:p w:rsidR="000F1CF9" w:rsidRPr="00E8496C" w:rsidRDefault="000F1CF9" w:rsidP="000B23C9">
            <w:pPr>
              <w:pStyle w:val="TableContents"/>
              <w:jc w:val="center"/>
              <w:rPr>
                <w:szCs w:val="22"/>
              </w:rPr>
            </w:pPr>
          </w:p>
        </w:tc>
      </w:tr>
    </w:tbl>
    <w:p w:rsidR="000F1CF9" w:rsidRPr="00E8496C" w:rsidRDefault="000F1CF9" w:rsidP="000F1CF9">
      <w:pPr>
        <w:tabs>
          <w:tab w:val="left" w:pos="0"/>
        </w:tabs>
        <w:rPr>
          <w:sz w:val="22"/>
          <w:szCs w:val="22"/>
        </w:rPr>
      </w:pPr>
    </w:p>
    <w:p w:rsidR="000F1CF9" w:rsidRPr="00E8496C" w:rsidRDefault="000F1CF9" w:rsidP="000F1CF9">
      <w:pPr>
        <w:numPr>
          <w:ilvl w:val="0"/>
          <w:numId w:val="1"/>
        </w:numPr>
        <w:tabs>
          <w:tab w:val="left" w:pos="3600"/>
        </w:tabs>
        <w:rPr>
          <w:b/>
          <w:bCs/>
          <w:sz w:val="22"/>
          <w:szCs w:val="22"/>
          <w:u w:val="single"/>
        </w:rPr>
      </w:pPr>
      <w:r w:rsidRPr="00E8496C">
        <w:rPr>
          <w:b/>
          <w:bCs/>
          <w:sz w:val="22"/>
          <w:szCs w:val="22"/>
          <w:u w:val="single"/>
        </w:rPr>
        <w:t>COMPUTER KNOWLEDGE:</w:t>
      </w:r>
    </w:p>
    <w:p w:rsidR="000F1CF9" w:rsidRPr="00E8496C" w:rsidRDefault="000F1CF9" w:rsidP="000F1CF9">
      <w:pPr>
        <w:rPr>
          <w:b/>
          <w:sz w:val="22"/>
          <w:szCs w:val="22"/>
        </w:rPr>
      </w:pPr>
      <w:r w:rsidRPr="00E8496C">
        <w:rPr>
          <w:sz w:val="22"/>
          <w:szCs w:val="22"/>
        </w:rPr>
        <w:t xml:space="preserve">            </w:t>
      </w:r>
      <w:r w:rsidRPr="00E8496C">
        <w:rPr>
          <w:b/>
          <w:sz w:val="22"/>
          <w:szCs w:val="22"/>
        </w:rPr>
        <w:t>Computer Skills –</w:t>
      </w:r>
    </w:p>
    <w:p w:rsidR="000F1CF9" w:rsidRPr="00E8496C" w:rsidRDefault="000F1CF9" w:rsidP="000F1CF9">
      <w:pPr>
        <w:ind w:firstLine="720"/>
        <w:rPr>
          <w:sz w:val="22"/>
          <w:szCs w:val="22"/>
        </w:rPr>
      </w:pPr>
      <w:r w:rsidRPr="00E8496C">
        <w:rPr>
          <w:b/>
          <w:sz w:val="22"/>
          <w:szCs w:val="22"/>
        </w:rPr>
        <w:t>SAP GUI</w:t>
      </w:r>
      <w:r w:rsidRPr="00E8496C">
        <w:rPr>
          <w:sz w:val="22"/>
          <w:szCs w:val="22"/>
        </w:rPr>
        <w:t xml:space="preserve"> – </w:t>
      </w:r>
      <w:r w:rsidRPr="00E8496C">
        <w:rPr>
          <w:sz w:val="22"/>
          <w:szCs w:val="22"/>
        </w:rPr>
        <w:tab/>
      </w:r>
      <w:r w:rsidRPr="00E8496C">
        <w:rPr>
          <w:sz w:val="22"/>
          <w:szCs w:val="22"/>
        </w:rPr>
        <w:tab/>
        <w:t xml:space="preserve">Functional Knowledge of SAP Sales &amp; Distribution Module. </w:t>
      </w:r>
    </w:p>
    <w:p w:rsidR="000F1CF9" w:rsidRPr="00E8496C" w:rsidRDefault="000F1CF9" w:rsidP="000F1CF9">
      <w:pPr>
        <w:ind w:firstLine="720"/>
        <w:rPr>
          <w:sz w:val="22"/>
          <w:szCs w:val="22"/>
        </w:rPr>
      </w:pPr>
      <w:r w:rsidRPr="00E8496C">
        <w:rPr>
          <w:b/>
          <w:sz w:val="22"/>
          <w:szCs w:val="22"/>
        </w:rPr>
        <w:t>Operating System –</w:t>
      </w:r>
      <w:r w:rsidRPr="00E8496C">
        <w:rPr>
          <w:sz w:val="22"/>
          <w:szCs w:val="22"/>
        </w:rPr>
        <w:t xml:space="preserve"> </w:t>
      </w:r>
      <w:r w:rsidRPr="00E8496C">
        <w:rPr>
          <w:sz w:val="22"/>
          <w:szCs w:val="22"/>
        </w:rPr>
        <w:tab/>
        <w:t>Windows 98, 2000, XP</w:t>
      </w:r>
    </w:p>
    <w:p w:rsidR="000F1CF9" w:rsidRDefault="000F1CF9" w:rsidP="000F1CF9">
      <w:pPr>
        <w:rPr>
          <w:sz w:val="22"/>
          <w:szCs w:val="22"/>
        </w:rPr>
      </w:pPr>
      <w:r w:rsidRPr="00E8496C">
        <w:rPr>
          <w:b/>
          <w:sz w:val="22"/>
          <w:szCs w:val="22"/>
        </w:rPr>
        <w:tab/>
        <w:t>Language Known -</w:t>
      </w:r>
      <w:r w:rsidRPr="00E8496C">
        <w:rPr>
          <w:b/>
          <w:sz w:val="22"/>
          <w:szCs w:val="22"/>
        </w:rPr>
        <w:tab/>
      </w:r>
      <w:r w:rsidRPr="00E8496C">
        <w:rPr>
          <w:sz w:val="22"/>
          <w:szCs w:val="22"/>
        </w:rPr>
        <w:t>C, Oracle</w:t>
      </w:r>
    </w:p>
    <w:p w:rsidR="00034B45" w:rsidRDefault="00034B45" w:rsidP="00034B45">
      <w:pPr>
        <w:rPr>
          <w:b/>
          <w:sz w:val="22"/>
          <w:szCs w:val="22"/>
          <w:lang w:val="en-GB"/>
        </w:rPr>
      </w:pPr>
      <w:r w:rsidRPr="00E8496C">
        <w:rPr>
          <w:b/>
          <w:sz w:val="22"/>
          <w:szCs w:val="22"/>
          <w:lang w:val="en-GB"/>
        </w:rPr>
        <w:t>Job Profile</w:t>
      </w:r>
      <w:r>
        <w:rPr>
          <w:b/>
          <w:sz w:val="22"/>
          <w:szCs w:val="22"/>
          <w:lang w:val="en-GB"/>
        </w:rPr>
        <w:t xml:space="preserve">: AFARM (Action </w:t>
      </w:r>
      <w:proofErr w:type="gramStart"/>
      <w:r>
        <w:rPr>
          <w:b/>
          <w:sz w:val="22"/>
          <w:szCs w:val="22"/>
          <w:lang w:val="en-GB"/>
        </w:rPr>
        <w:t>For</w:t>
      </w:r>
      <w:proofErr w:type="gramEnd"/>
      <w:r>
        <w:rPr>
          <w:b/>
          <w:sz w:val="22"/>
          <w:szCs w:val="22"/>
          <w:lang w:val="en-GB"/>
        </w:rPr>
        <w:t xml:space="preserve"> Agriculture Renewal in Maharashtra)</w:t>
      </w:r>
    </w:p>
    <w:p w:rsidR="00034B45" w:rsidRDefault="00034B45" w:rsidP="00034B45">
      <w:pPr>
        <w:rPr>
          <w:b/>
          <w:sz w:val="22"/>
          <w:szCs w:val="22"/>
          <w:lang w:val="en-GB"/>
        </w:rPr>
      </w:pPr>
      <w:r>
        <w:rPr>
          <w:b/>
          <w:sz w:val="22"/>
          <w:szCs w:val="22"/>
          <w:lang w:val="en-GB"/>
        </w:rPr>
        <w:t>Position Held: Business Development Manager</w:t>
      </w:r>
    </w:p>
    <w:p w:rsidR="00154CEB" w:rsidRDefault="00154CEB" w:rsidP="00034B45">
      <w:pPr>
        <w:rPr>
          <w:b/>
          <w:sz w:val="22"/>
          <w:szCs w:val="22"/>
          <w:lang w:val="en-GB"/>
        </w:rPr>
      </w:pPr>
      <w:r>
        <w:rPr>
          <w:b/>
          <w:sz w:val="22"/>
          <w:szCs w:val="22"/>
          <w:lang w:val="en-GB"/>
        </w:rPr>
        <w:t>Place: Solapur District.</w:t>
      </w:r>
    </w:p>
    <w:p w:rsidR="00034B45" w:rsidRDefault="00034B45" w:rsidP="00034B45">
      <w:pPr>
        <w:rPr>
          <w:b/>
          <w:sz w:val="22"/>
          <w:szCs w:val="22"/>
          <w:lang w:val="en-GB"/>
        </w:rPr>
      </w:pPr>
      <w:r>
        <w:rPr>
          <w:b/>
          <w:sz w:val="22"/>
          <w:szCs w:val="22"/>
          <w:lang w:val="en-GB"/>
        </w:rPr>
        <w:t>Key Activities</w:t>
      </w:r>
    </w:p>
    <w:p w:rsidR="00154CEB" w:rsidRDefault="00034B45" w:rsidP="00034B45">
      <w:pPr>
        <w:pStyle w:val="ListParagraph"/>
        <w:numPr>
          <w:ilvl w:val="0"/>
          <w:numId w:val="17"/>
        </w:numPr>
        <w:rPr>
          <w:sz w:val="22"/>
          <w:szCs w:val="22"/>
        </w:rPr>
      </w:pPr>
      <w:r>
        <w:rPr>
          <w:sz w:val="22"/>
          <w:szCs w:val="22"/>
        </w:rPr>
        <w:t xml:space="preserve">Implementation of Project at District level </w:t>
      </w:r>
    </w:p>
    <w:p w:rsidR="00154CEB" w:rsidRDefault="00154CEB" w:rsidP="00034B45">
      <w:pPr>
        <w:pStyle w:val="ListParagraph"/>
        <w:numPr>
          <w:ilvl w:val="0"/>
          <w:numId w:val="17"/>
        </w:numPr>
        <w:rPr>
          <w:sz w:val="22"/>
          <w:szCs w:val="22"/>
        </w:rPr>
      </w:pPr>
      <w:r>
        <w:rPr>
          <w:sz w:val="22"/>
          <w:szCs w:val="22"/>
        </w:rPr>
        <w:t xml:space="preserve">Selection of Digital </w:t>
      </w:r>
      <w:proofErr w:type="spellStart"/>
      <w:r>
        <w:rPr>
          <w:sz w:val="22"/>
          <w:szCs w:val="22"/>
        </w:rPr>
        <w:t>Sakhi</w:t>
      </w:r>
      <w:proofErr w:type="spellEnd"/>
      <w:r>
        <w:rPr>
          <w:sz w:val="22"/>
          <w:szCs w:val="22"/>
        </w:rPr>
        <w:t xml:space="preserve"> and women entrepreneurs.</w:t>
      </w:r>
    </w:p>
    <w:p w:rsidR="00154CEB" w:rsidRDefault="00154CEB" w:rsidP="00034B45">
      <w:pPr>
        <w:pStyle w:val="ListParagraph"/>
        <w:numPr>
          <w:ilvl w:val="0"/>
          <w:numId w:val="17"/>
        </w:numPr>
        <w:rPr>
          <w:sz w:val="22"/>
          <w:szCs w:val="22"/>
        </w:rPr>
      </w:pPr>
      <w:r>
        <w:rPr>
          <w:sz w:val="22"/>
          <w:szCs w:val="22"/>
        </w:rPr>
        <w:t xml:space="preserve">Train digital </w:t>
      </w:r>
      <w:proofErr w:type="spellStart"/>
      <w:r>
        <w:rPr>
          <w:sz w:val="22"/>
          <w:szCs w:val="22"/>
        </w:rPr>
        <w:t>sakhi</w:t>
      </w:r>
      <w:proofErr w:type="spellEnd"/>
      <w:r>
        <w:rPr>
          <w:sz w:val="22"/>
          <w:szCs w:val="22"/>
        </w:rPr>
        <w:t xml:space="preserve"> on digital financial literacy.</w:t>
      </w:r>
    </w:p>
    <w:p w:rsidR="00154CEB" w:rsidRDefault="00AB33E2" w:rsidP="00034B45">
      <w:pPr>
        <w:pStyle w:val="ListParagraph"/>
        <w:numPr>
          <w:ilvl w:val="0"/>
          <w:numId w:val="17"/>
        </w:numPr>
        <w:rPr>
          <w:sz w:val="22"/>
          <w:szCs w:val="22"/>
        </w:rPr>
      </w:pPr>
      <w:r>
        <w:rPr>
          <w:sz w:val="22"/>
          <w:szCs w:val="22"/>
        </w:rPr>
        <w:t>Provide</w:t>
      </w:r>
      <w:r w:rsidR="00D67D46">
        <w:rPr>
          <w:sz w:val="22"/>
          <w:szCs w:val="22"/>
        </w:rPr>
        <w:t xml:space="preserve"> EDP</w:t>
      </w:r>
      <w:r w:rsidR="00154CEB">
        <w:rPr>
          <w:sz w:val="22"/>
          <w:szCs w:val="22"/>
        </w:rPr>
        <w:t xml:space="preserve"> training of women entrepreneurs</w:t>
      </w:r>
      <w:r w:rsidR="00D67D46">
        <w:rPr>
          <w:sz w:val="22"/>
          <w:szCs w:val="22"/>
        </w:rPr>
        <w:t>hip</w:t>
      </w:r>
      <w:r w:rsidR="00154CEB">
        <w:rPr>
          <w:sz w:val="22"/>
          <w:szCs w:val="22"/>
        </w:rPr>
        <w:t xml:space="preserve"> on their business</w:t>
      </w:r>
      <w:r w:rsidR="00D67D46">
        <w:rPr>
          <w:sz w:val="22"/>
          <w:szCs w:val="22"/>
        </w:rPr>
        <w:t xml:space="preserve"> like dairy goat rearing, tailoring, poultry and shopkeepers</w:t>
      </w:r>
      <w:r w:rsidR="00154CEB">
        <w:rPr>
          <w:sz w:val="22"/>
          <w:szCs w:val="22"/>
        </w:rPr>
        <w:t>.</w:t>
      </w:r>
    </w:p>
    <w:p w:rsidR="00154CEB" w:rsidRDefault="00154CEB" w:rsidP="00034B45">
      <w:pPr>
        <w:pStyle w:val="ListParagraph"/>
        <w:numPr>
          <w:ilvl w:val="0"/>
          <w:numId w:val="17"/>
        </w:numPr>
        <w:rPr>
          <w:sz w:val="22"/>
          <w:szCs w:val="22"/>
        </w:rPr>
      </w:pPr>
      <w:r>
        <w:rPr>
          <w:sz w:val="22"/>
          <w:szCs w:val="22"/>
        </w:rPr>
        <w:t>Give the training to women entrepreneurs on entrepreneur development program.</w:t>
      </w:r>
    </w:p>
    <w:p w:rsidR="00D67D46" w:rsidRDefault="00D67D46" w:rsidP="00034B45">
      <w:pPr>
        <w:pStyle w:val="ListParagraph"/>
        <w:numPr>
          <w:ilvl w:val="0"/>
          <w:numId w:val="17"/>
        </w:numPr>
        <w:rPr>
          <w:sz w:val="22"/>
          <w:szCs w:val="22"/>
        </w:rPr>
      </w:pPr>
      <w:r>
        <w:rPr>
          <w:sz w:val="22"/>
          <w:szCs w:val="22"/>
        </w:rPr>
        <w:lastRenderedPageBreak/>
        <w:t>Entrepreneurship development among selected women entrepreneurs was my responsibility.</w:t>
      </w:r>
    </w:p>
    <w:p w:rsidR="00AB33E2" w:rsidRDefault="00D67D46" w:rsidP="00AB33E2">
      <w:pPr>
        <w:pStyle w:val="ListParagraph"/>
        <w:numPr>
          <w:ilvl w:val="0"/>
          <w:numId w:val="17"/>
        </w:numPr>
        <w:rPr>
          <w:sz w:val="22"/>
          <w:szCs w:val="22"/>
        </w:rPr>
      </w:pPr>
      <w:r>
        <w:rPr>
          <w:sz w:val="22"/>
          <w:szCs w:val="22"/>
        </w:rPr>
        <w:t>Hand holding to women entrepreneurs on entrepreneurship development program.</w:t>
      </w:r>
    </w:p>
    <w:p w:rsidR="00D67D46" w:rsidRDefault="00D67D46" w:rsidP="00AB33E2">
      <w:pPr>
        <w:pStyle w:val="ListParagraph"/>
        <w:numPr>
          <w:ilvl w:val="0"/>
          <w:numId w:val="17"/>
        </w:numPr>
        <w:rPr>
          <w:sz w:val="22"/>
          <w:szCs w:val="22"/>
        </w:rPr>
      </w:pPr>
      <w:r>
        <w:rPr>
          <w:sz w:val="22"/>
          <w:szCs w:val="22"/>
        </w:rPr>
        <w:t>Search market for linkage of women Entrepreneurs for their business development</w:t>
      </w:r>
    </w:p>
    <w:p w:rsidR="00D67D46" w:rsidRDefault="00D67D46" w:rsidP="00AB33E2">
      <w:pPr>
        <w:pStyle w:val="ListParagraph"/>
        <w:numPr>
          <w:ilvl w:val="0"/>
          <w:numId w:val="17"/>
        </w:numPr>
        <w:rPr>
          <w:sz w:val="22"/>
          <w:szCs w:val="22"/>
        </w:rPr>
      </w:pPr>
      <w:r>
        <w:rPr>
          <w:sz w:val="22"/>
          <w:szCs w:val="22"/>
        </w:rPr>
        <w:t xml:space="preserve">Search financer for their business to make change in business by women entrepreneurs. </w:t>
      </w:r>
    </w:p>
    <w:p w:rsidR="00F921F6" w:rsidRDefault="00AB33E2" w:rsidP="00F921F6">
      <w:pPr>
        <w:pStyle w:val="ListParagraph"/>
        <w:numPr>
          <w:ilvl w:val="0"/>
          <w:numId w:val="17"/>
        </w:numPr>
        <w:rPr>
          <w:sz w:val="22"/>
          <w:szCs w:val="22"/>
        </w:rPr>
      </w:pPr>
      <w:r>
        <w:rPr>
          <w:sz w:val="22"/>
          <w:szCs w:val="22"/>
        </w:rPr>
        <w:t>Guide women entrepreneur for making progress in their business.</w:t>
      </w:r>
    </w:p>
    <w:p w:rsidR="00F921F6" w:rsidRDefault="00F921F6" w:rsidP="00043DC4">
      <w:pPr>
        <w:pStyle w:val="ListParagraph"/>
        <w:numPr>
          <w:ilvl w:val="0"/>
          <w:numId w:val="17"/>
        </w:numPr>
        <w:autoSpaceDE w:val="0"/>
        <w:autoSpaceDN w:val="0"/>
        <w:adjustRightInd w:val="0"/>
        <w:rPr>
          <w:rFonts w:ascii="Cambria" w:eastAsiaTheme="minorHAnsi" w:hAnsi="Cambria" w:cs="Cambria"/>
          <w:sz w:val="22"/>
          <w:szCs w:val="22"/>
          <w:lang w:val="en-IN" w:bidi="mr-IN"/>
        </w:rPr>
      </w:pPr>
      <w:r w:rsidRPr="00F921F6">
        <w:rPr>
          <w:rFonts w:ascii="Cambria" w:eastAsiaTheme="minorHAnsi" w:hAnsi="Cambria" w:cs="Cambria"/>
          <w:sz w:val="22"/>
          <w:szCs w:val="22"/>
          <w:lang w:val="en-IN" w:bidi="mr-IN"/>
        </w:rPr>
        <w:t xml:space="preserve">Supporting digital </w:t>
      </w:r>
      <w:proofErr w:type="spellStart"/>
      <w:r w:rsidRPr="00F921F6">
        <w:rPr>
          <w:rFonts w:ascii="Cambria" w:eastAsiaTheme="minorHAnsi" w:hAnsi="Cambria" w:cs="Cambria"/>
          <w:sz w:val="22"/>
          <w:szCs w:val="22"/>
          <w:lang w:val="en-IN" w:bidi="mr-IN"/>
        </w:rPr>
        <w:t>sakhi’s</w:t>
      </w:r>
      <w:proofErr w:type="spellEnd"/>
      <w:r w:rsidRPr="00F921F6">
        <w:rPr>
          <w:rFonts w:ascii="Cambria" w:eastAsiaTheme="minorHAnsi" w:hAnsi="Cambria" w:cs="Cambria"/>
          <w:sz w:val="22"/>
          <w:szCs w:val="22"/>
          <w:lang w:val="en-IN" w:bidi="mr-IN"/>
        </w:rPr>
        <w:t xml:space="preserve"> of phase –I in establishing their business especially Digital </w:t>
      </w:r>
      <w:proofErr w:type="spellStart"/>
      <w:r w:rsidRPr="00F921F6">
        <w:rPr>
          <w:rFonts w:ascii="Cambria" w:eastAsiaTheme="minorHAnsi" w:hAnsi="Cambria" w:cs="Cambria"/>
          <w:sz w:val="22"/>
          <w:szCs w:val="22"/>
          <w:lang w:val="en-IN" w:bidi="mr-IN"/>
        </w:rPr>
        <w:t>Seva</w:t>
      </w:r>
      <w:proofErr w:type="spellEnd"/>
      <w:r w:rsidRPr="00F921F6">
        <w:rPr>
          <w:rFonts w:ascii="Cambria" w:eastAsiaTheme="minorHAnsi" w:hAnsi="Cambria" w:cs="Cambria"/>
          <w:sz w:val="22"/>
          <w:szCs w:val="22"/>
          <w:lang w:val="en-IN" w:bidi="mr-IN"/>
        </w:rPr>
        <w:t xml:space="preserve"> </w:t>
      </w:r>
      <w:r w:rsidRPr="00F921F6">
        <w:rPr>
          <w:rFonts w:ascii="Cambria" w:eastAsiaTheme="minorHAnsi" w:hAnsi="Cambria" w:cs="Cambria"/>
          <w:sz w:val="22"/>
          <w:szCs w:val="22"/>
          <w:lang w:val="en-IN" w:bidi="mr-IN"/>
        </w:rPr>
        <w:t>K</w:t>
      </w:r>
      <w:r w:rsidRPr="00F921F6">
        <w:rPr>
          <w:rFonts w:ascii="Cambria" w:eastAsiaTheme="minorHAnsi" w:hAnsi="Cambria" w:cs="Cambria"/>
          <w:sz w:val="22"/>
          <w:szCs w:val="22"/>
          <w:lang w:val="en-IN" w:bidi="mr-IN"/>
        </w:rPr>
        <w:t>endra.</w:t>
      </w:r>
    </w:p>
    <w:p w:rsidR="00F921F6" w:rsidRDefault="00F921F6" w:rsidP="00F921F6">
      <w:pPr>
        <w:pStyle w:val="ListParagraph"/>
        <w:numPr>
          <w:ilvl w:val="0"/>
          <w:numId w:val="17"/>
        </w:numPr>
        <w:autoSpaceDE w:val="0"/>
        <w:autoSpaceDN w:val="0"/>
        <w:adjustRightInd w:val="0"/>
        <w:rPr>
          <w:rFonts w:ascii="Cambria" w:eastAsiaTheme="minorHAnsi" w:hAnsi="Cambria" w:cs="Cambria"/>
          <w:sz w:val="22"/>
          <w:szCs w:val="22"/>
          <w:lang w:val="en-IN" w:bidi="mr-IN"/>
        </w:rPr>
      </w:pPr>
      <w:r w:rsidRPr="00F921F6">
        <w:rPr>
          <w:rFonts w:ascii="Cambria" w:eastAsiaTheme="minorHAnsi" w:hAnsi="Cambria" w:cs="Cambria"/>
          <w:sz w:val="22"/>
          <w:szCs w:val="22"/>
          <w:lang w:val="en-IN" w:bidi="mr-IN"/>
        </w:rPr>
        <w:t>Provide EDP training to all women entrepreneurs.</w:t>
      </w:r>
    </w:p>
    <w:p w:rsidR="00F921F6" w:rsidRDefault="00F921F6" w:rsidP="00F921F6">
      <w:pPr>
        <w:pStyle w:val="ListParagraph"/>
        <w:numPr>
          <w:ilvl w:val="0"/>
          <w:numId w:val="17"/>
        </w:numPr>
        <w:autoSpaceDE w:val="0"/>
        <w:autoSpaceDN w:val="0"/>
        <w:adjustRightInd w:val="0"/>
        <w:rPr>
          <w:rFonts w:ascii="Cambria" w:eastAsiaTheme="minorHAnsi" w:hAnsi="Cambria" w:cs="Cambria"/>
          <w:sz w:val="22"/>
          <w:szCs w:val="22"/>
          <w:lang w:val="en-IN" w:bidi="mr-IN"/>
        </w:rPr>
      </w:pPr>
      <w:r w:rsidRPr="00F921F6">
        <w:rPr>
          <w:rFonts w:ascii="Cambria" w:eastAsiaTheme="minorHAnsi" w:hAnsi="Cambria" w:cs="Cambria"/>
          <w:sz w:val="22"/>
          <w:szCs w:val="22"/>
          <w:lang w:val="en-IN" w:bidi="mr-IN"/>
        </w:rPr>
        <w:t>Establishing forward &amp; backward linkages of existing enterprise of women</w:t>
      </w:r>
      <w:r>
        <w:rPr>
          <w:rFonts w:ascii="Cambria" w:eastAsiaTheme="minorHAnsi" w:hAnsi="Cambria" w:cs="Cambria"/>
          <w:sz w:val="22"/>
          <w:szCs w:val="22"/>
          <w:lang w:val="en-IN" w:bidi="mr-IN"/>
        </w:rPr>
        <w:t xml:space="preserve"> </w:t>
      </w:r>
      <w:r w:rsidRPr="00F921F6">
        <w:rPr>
          <w:rFonts w:ascii="Cambria" w:eastAsiaTheme="minorHAnsi" w:hAnsi="Cambria" w:cs="Cambria"/>
          <w:sz w:val="22"/>
          <w:szCs w:val="22"/>
          <w:lang w:val="en-IN" w:bidi="mr-IN"/>
        </w:rPr>
        <w:t>entrepreneurs</w:t>
      </w:r>
      <w:r>
        <w:rPr>
          <w:rFonts w:ascii="Cambria" w:eastAsiaTheme="minorHAnsi" w:hAnsi="Cambria" w:cs="Cambria"/>
          <w:sz w:val="22"/>
          <w:szCs w:val="22"/>
          <w:lang w:val="en-IN" w:bidi="mr-IN"/>
        </w:rPr>
        <w:t xml:space="preserve"> </w:t>
      </w:r>
      <w:r w:rsidRPr="00F921F6">
        <w:rPr>
          <w:rFonts w:ascii="Cambria" w:eastAsiaTheme="minorHAnsi" w:hAnsi="Cambria" w:cs="Cambria"/>
          <w:sz w:val="22"/>
          <w:szCs w:val="22"/>
          <w:lang w:val="en-IN" w:bidi="mr-IN"/>
        </w:rPr>
        <w:t>who participated in Business plan competition</w:t>
      </w:r>
      <w:r>
        <w:rPr>
          <w:rFonts w:ascii="Cambria" w:eastAsiaTheme="minorHAnsi" w:hAnsi="Cambria" w:cs="Cambria"/>
          <w:sz w:val="22"/>
          <w:szCs w:val="22"/>
          <w:lang w:val="en-IN" w:bidi="mr-IN"/>
        </w:rPr>
        <w:t>.</w:t>
      </w:r>
    </w:p>
    <w:p w:rsidR="00F921F6" w:rsidRDefault="00F921F6" w:rsidP="00F921F6">
      <w:pPr>
        <w:pStyle w:val="ListParagraph"/>
        <w:numPr>
          <w:ilvl w:val="0"/>
          <w:numId w:val="17"/>
        </w:numPr>
        <w:autoSpaceDE w:val="0"/>
        <w:autoSpaceDN w:val="0"/>
        <w:adjustRightInd w:val="0"/>
        <w:rPr>
          <w:rFonts w:ascii="Cambria" w:eastAsiaTheme="minorHAnsi" w:hAnsi="Cambria" w:cs="Cambria"/>
          <w:sz w:val="22"/>
          <w:szCs w:val="22"/>
          <w:lang w:val="en-IN" w:bidi="mr-IN"/>
        </w:rPr>
      </w:pPr>
      <w:r>
        <w:rPr>
          <w:rFonts w:ascii="Cambria" w:eastAsiaTheme="minorHAnsi" w:hAnsi="Cambria" w:cs="Cambria"/>
          <w:sz w:val="22"/>
          <w:szCs w:val="22"/>
          <w:lang w:val="en-IN" w:bidi="mr-IN"/>
        </w:rPr>
        <w:t>Technical support to Women Entrepreneurs to enable them to expand their business</w:t>
      </w:r>
      <w:r>
        <w:rPr>
          <w:rFonts w:ascii="Cambria" w:eastAsiaTheme="minorHAnsi" w:hAnsi="Cambria" w:cs="Cambria"/>
          <w:sz w:val="22"/>
          <w:szCs w:val="22"/>
          <w:lang w:val="en-IN" w:bidi="mr-IN"/>
        </w:rPr>
        <w:t>.</w:t>
      </w:r>
    </w:p>
    <w:p w:rsidR="00A15009" w:rsidRPr="00F921F6" w:rsidRDefault="00AB33E2" w:rsidP="00F921F6">
      <w:pPr>
        <w:autoSpaceDE w:val="0"/>
        <w:autoSpaceDN w:val="0"/>
        <w:adjustRightInd w:val="0"/>
        <w:ind w:left="360"/>
        <w:rPr>
          <w:rFonts w:ascii="Cambria" w:eastAsiaTheme="minorHAnsi" w:hAnsi="Cambria" w:cs="Cambria"/>
          <w:sz w:val="22"/>
          <w:szCs w:val="22"/>
          <w:lang w:val="en-IN" w:bidi="mr-IN"/>
        </w:rPr>
      </w:pPr>
      <w:bookmarkStart w:id="0" w:name="_GoBack"/>
      <w:bookmarkEnd w:id="0"/>
      <w:r w:rsidRPr="00F921F6">
        <w:rPr>
          <w:sz w:val="22"/>
          <w:szCs w:val="22"/>
        </w:rPr>
        <w:t xml:space="preserve"> </w:t>
      </w:r>
      <w:r w:rsidR="00154CEB" w:rsidRPr="00F921F6">
        <w:rPr>
          <w:sz w:val="22"/>
          <w:szCs w:val="22"/>
        </w:rPr>
        <w:t xml:space="preserve"> </w:t>
      </w:r>
      <w:r w:rsidR="00034B45" w:rsidRPr="00F921F6">
        <w:rPr>
          <w:sz w:val="22"/>
          <w:szCs w:val="22"/>
        </w:rPr>
        <w:t xml:space="preserve"> </w:t>
      </w:r>
    </w:p>
    <w:p w:rsidR="00A15009" w:rsidRDefault="00A15009" w:rsidP="000F1CF9">
      <w:pPr>
        <w:rPr>
          <w:b/>
          <w:sz w:val="22"/>
          <w:szCs w:val="22"/>
          <w:lang w:val="en-GB"/>
        </w:rPr>
      </w:pPr>
      <w:r w:rsidRPr="00E8496C">
        <w:rPr>
          <w:b/>
          <w:sz w:val="22"/>
          <w:szCs w:val="22"/>
          <w:lang w:val="en-GB"/>
        </w:rPr>
        <w:t>Job Profile</w:t>
      </w:r>
      <w:r>
        <w:rPr>
          <w:b/>
          <w:sz w:val="22"/>
          <w:szCs w:val="22"/>
          <w:lang w:val="en-GB"/>
        </w:rPr>
        <w:t xml:space="preserve"> Indian Society of agribusiness Professionals</w:t>
      </w:r>
    </w:p>
    <w:p w:rsidR="00154CEB" w:rsidRDefault="00A15009" w:rsidP="000F1CF9">
      <w:pPr>
        <w:rPr>
          <w:b/>
          <w:sz w:val="22"/>
          <w:szCs w:val="22"/>
          <w:lang w:val="en-GB"/>
        </w:rPr>
      </w:pPr>
      <w:r>
        <w:rPr>
          <w:b/>
          <w:sz w:val="22"/>
          <w:szCs w:val="22"/>
          <w:lang w:val="en-GB"/>
        </w:rPr>
        <w:t>Position Held: Asst. Project coordinator</w:t>
      </w:r>
    </w:p>
    <w:p w:rsidR="00154CEB" w:rsidRDefault="00154CEB" w:rsidP="000F1CF9">
      <w:pPr>
        <w:rPr>
          <w:b/>
          <w:sz w:val="22"/>
          <w:szCs w:val="22"/>
          <w:lang w:val="en-GB"/>
        </w:rPr>
      </w:pPr>
      <w:r>
        <w:rPr>
          <w:b/>
          <w:sz w:val="22"/>
          <w:szCs w:val="22"/>
          <w:lang w:val="en-GB"/>
        </w:rPr>
        <w:t>Place: Aurangabad</w:t>
      </w:r>
    </w:p>
    <w:p w:rsidR="00154CEB" w:rsidRDefault="00A15009" w:rsidP="000F1CF9">
      <w:pPr>
        <w:rPr>
          <w:b/>
          <w:sz w:val="22"/>
          <w:szCs w:val="22"/>
          <w:lang w:val="en-GB"/>
        </w:rPr>
      </w:pPr>
      <w:r>
        <w:rPr>
          <w:b/>
          <w:sz w:val="22"/>
          <w:szCs w:val="22"/>
          <w:lang w:val="en-GB"/>
        </w:rPr>
        <w:t>Key Activities</w:t>
      </w:r>
    </w:p>
    <w:p w:rsidR="00A15009" w:rsidRDefault="00A15009" w:rsidP="00A15009">
      <w:pPr>
        <w:pStyle w:val="ListParagraph"/>
        <w:numPr>
          <w:ilvl w:val="0"/>
          <w:numId w:val="11"/>
        </w:numPr>
        <w:rPr>
          <w:sz w:val="22"/>
          <w:szCs w:val="22"/>
        </w:rPr>
      </w:pPr>
      <w:r>
        <w:rPr>
          <w:sz w:val="22"/>
          <w:szCs w:val="22"/>
        </w:rPr>
        <w:t>Implementing project from DOW chemicals for formation of FPO</w:t>
      </w:r>
    </w:p>
    <w:p w:rsidR="00A15009" w:rsidRDefault="00A15009" w:rsidP="00A15009">
      <w:pPr>
        <w:pStyle w:val="ListParagraph"/>
        <w:numPr>
          <w:ilvl w:val="0"/>
          <w:numId w:val="11"/>
        </w:numPr>
        <w:rPr>
          <w:sz w:val="22"/>
          <w:szCs w:val="22"/>
        </w:rPr>
      </w:pPr>
      <w:r>
        <w:rPr>
          <w:sz w:val="22"/>
          <w:szCs w:val="22"/>
        </w:rPr>
        <w:t>Farmer meetings for FIG formation</w:t>
      </w:r>
    </w:p>
    <w:p w:rsidR="00A15009" w:rsidRDefault="00A15009" w:rsidP="00A15009">
      <w:pPr>
        <w:pStyle w:val="ListParagraph"/>
        <w:numPr>
          <w:ilvl w:val="0"/>
          <w:numId w:val="11"/>
        </w:numPr>
        <w:rPr>
          <w:sz w:val="22"/>
          <w:szCs w:val="22"/>
        </w:rPr>
      </w:pPr>
      <w:r>
        <w:rPr>
          <w:sz w:val="22"/>
          <w:szCs w:val="22"/>
        </w:rPr>
        <w:t xml:space="preserve">Guide team member for project </w:t>
      </w:r>
      <w:proofErr w:type="spellStart"/>
      <w:r>
        <w:rPr>
          <w:sz w:val="22"/>
          <w:szCs w:val="22"/>
        </w:rPr>
        <w:t>impletation</w:t>
      </w:r>
      <w:proofErr w:type="spellEnd"/>
    </w:p>
    <w:p w:rsidR="00A15009" w:rsidRDefault="00A15009" w:rsidP="00A15009">
      <w:pPr>
        <w:pStyle w:val="ListParagraph"/>
        <w:numPr>
          <w:ilvl w:val="0"/>
          <w:numId w:val="11"/>
        </w:numPr>
        <w:rPr>
          <w:sz w:val="22"/>
          <w:szCs w:val="22"/>
        </w:rPr>
      </w:pPr>
      <w:r>
        <w:rPr>
          <w:sz w:val="22"/>
          <w:szCs w:val="22"/>
        </w:rPr>
        <w:t>Conduction of training program for farmers</w:t>
      </w:r>
    </w:p>
    <w:p w:rsidR="00A15009" w:rsidRDefault="00A15009" w:rsidP="00A15009">
      <w:pPr>
        <w:pStyle w:val="ListParagraph"/>
        <w:numPr>
          <w:ilvl w:val="0"/>
          <w:numId w:val="11"/>
        </w:numPr>
        <w:rPr>
          <w:sz w:val="22"/>
          <w:szCs w:val="22"/>
        </w:rPr>
      </w:pPr>
      <w:r>
        <w:rPr>
          <w:sz w:val="22"/>
          <w:szCs w:val="22"/>
        </w:rPr>
        <w:t>Maintaining MIS for project</w:t>
      </w:r>
    </w:p>
    <w:p w:rsidR="00A15009" w:rsidRPr="00A15009" w:rsidRDefault="00A15009" w:rsidP="00A15009">
      <w:pPr>
        <w:pStyle w:val="ListParagraph"/>
        <w:numPr>
          <w:ilvl w:val="0"/>
          <w:numId w:val="11"/>
        </w:numPr>
        <w:rPr>
          <w:sz w:val="22"/>
          <w:szCs w:val="22"/>
        </w:rPr>
      </w:pPr>
      <w:r>
        <w:rPr>
          <w:sz w:val="22"/>
          <w:szCs w:val="22"/>
        </w:rPr>
        <w:t>Support to farmers for promotion of their livel</w:t>
      </w:r>
      <w:r w:rsidR="007B4F2E">
        <w:rPr>
          <w:sz w:val="22"/>
          <w:szCs w:val="22"/>
        </w:rPr>
        <w:t>i</w:t>
      </w:r>
      <w:r>
        <w:rPr>
          <w:sz w:val="22"/>
          <w:szCs w:val="22"/>
        </w:rPr>
        <w:t>hood</w:t>
      </w:r>
    </w:p>
    <w:p w:rsidR="00A15009" w:rsidRDefault="00A15009" w:rsidP="000F1CF9">
      <w:pPr>
        <w:rPr>
          <w:b/>
          <w:sz w:val="22"/>
          <w:szCs w:val="22"/>
          <w:lang w:val="en-GB"/>
        </w:rPr>
      </w:pPr>
      <w:r w:rsidRPr="00E8496C">
        <w:rPr>
          <w:b/>
          <w:sz w:val="22"/>
          <w:szCs w:val="22"/>
          <w:lang w:val="en-GB"/>
        </w:rPr>
        <w:t>Job Profile in</w:t>
      </w:r>
      <w:r>
        <w:rPr>
          <w:b/>
          <w:sz w:val="22"/>
          <w:szCs w:val="22"/>
          <w:lang w:val="en-GB"/>
        </w:rPr>
        <w:t xml:space="preserve"> </w:t>
      </w:r>
      <w:proofErr w:type="spellStart"/>
      <w:r>
        <w:rPr>
          <w:b/>
          <w:sz w:val="22"/>
          <w:szCs w:val="22"/>
          <w:lang w:val="en-GB"/>
        </w:rPr>
        <w:t>Agrovision</w:t>
      </w:r>
      <w:proofErr w:type="spellEnd"/>
      <w:r>
        <w:rPr>
          <w:b/>
          <w:sz w:val="22"/>
          <w:szCs w:val="22"/>
          <w:lang w:val="en-GB"/>
        </w:rPr>
        <w:t xml:space="preserve"> green house construction</w:t>
      </w:r>
    </w:p>
    <w:p w:rsidR="00A15009" w:rsidRDefault="007B4F2E" w:rsidP="000F1CF9">
      <w:pPr>
        <w:rPr>
          <w:b/>
          <w:sz w:val="22"/>
          <w:szCs w:val="22"/>
          <w:lang w:val="en-GB"/>
        </w:rPr>
      </w:pPr>
      <w:r>
        <w:rPr>
          <w:b/>
          <w:sz w:val="22"/>
          <w:szCs w:val="22"/>
          <w:lang w:val="en-GB"/>
        </w:rPr>
        <w:t>Position</w:t>
      </w:r>
      <w:r w:rsidR="00A15009">
        <w:rPr>
          <w:b/>
          <w:sz w:val="22"/>
          <w:szCs w:val="22"/>
          <w:lang w:val="en-GB"/>
        </w:rPr>
        <w:t xml:space="preserve"> held Marketing Manager</w:t>
      </w:r>
    </w:p>
    <w:p w:rsidR="00154CEB" w:rsidRDefault="00154CEB" w:rsidP="000F1CF9">
      <w:pPr>
        <w:rPr>
          <w:b/>
          <w:sz w:val="22"/>
          <w:szCs w:val="22"/>
          <w:lang w:val="en-GB"/>
        </w:rPr>
      </w:pPr>
      <w:r>
        <w:rPr>
          <w:b/>
          <w:sz w:val="22"/>
          <w:szCs w:val="22"/>
          <w:lang w:val="en-GB"/>
        </w:rPr>
        <w:t>Place: Ahmednagar</w:t>
      </w:r>
    </w:p>
    <w:p w:rsidR="00A15009" w:rsidRDefault="00A15009" w:rsidP="000F1CF9">
      <w:pPr>
        <w:rPr>
          <w:sz w:val="22"/>
          <w:szCs w:val="22"/>
          <w:lang w:val="en-GB"/>
        </w:rPr>
      </w:pPr>
      <w:r>
        <w:rPr>
          <w:sz w:val="22"/>
          <w:szCs w:val="22"/>
          <w:lang w:val="en-GB"/>
        </w:rPr>
        <w:t xml:space="preserve"> Key Activities:</w:t>
      </w:r>
    </w:p>
    <w:p w:rsidR="00A15009" w:rsidRDefault="00A15009" w:rsidP="00A15009">
      <w:pPr>
        <w:pStyle w:val="ListParagraph"/>
        <w:numPr>
          <w:ilvl w:val="0"/>
          <w:numId w:val="10"/>
        </w:numPr>
        <w:rPr>
          <w:sz w:val="22"/>
          <w:szCs w:val="22"/>
        </w:rPr>
      </w:pPr>
      <w:r>
        <w:rPr>
          <w:sz w:val="22"/>
          <w:szCs w:val="22"/>
        </w:rPr>
        <w:t xml:space="preserve">Promotion of </w:t>
      </w:r>
      <w:proofErr w:type="spellStart"/>
      <w:r>
        <w:rPr>
          <w:sz w:val="22"/>
          <w:szCs w:val="22"/>
        </w:rPr>
        <w:t>polyhouseand</w:t>
      </w:r>
      <w:proofErr w:type="spellEnd"/>
      <w:r>
        <w:rPr>
          <w:sz w:val="22"/>
          <w:szCs w:val="22"/>
        </w:rPr>
        <w:t xml:space="preserve"> shade net</w:t>
      </w:r>
    </w:p>
    <w:p w:rsidR="00A15009" w:rsidRDefault="00A15009" w:rsidP="00A15009">
      <w:pPr>
        <w:pStyle w:val="ListParagraph"/>
        <w:numPr>
          <w:ilvl w:val="0"/>
          <w:numId w:val="10"/>
        </w:numPr>
        <w:rPr>
          <w:sz w:val="22"/>
          <w:szCs w:val="22"/>
        </w:rPr>
      </w:pPr>
      <w:r>
        <w:rPr>
          <w:sz w:val="22"/>
          <w:szCs w:val="22"/>
        </w:rPr>
        <w:t>Train the marketing team for sales and promotion</w:t>
      </w:r>
    </w:p>
    <w:p w:rsidR="00A15009" w:rsidRDefault="00A15009" w:rsidP="00A15009">
      <w:pPr>
        <w:pStyle w:val="ListParagraph"/>
        <w:numPr>
          <w:ilvl w:val="0"/>
          <w:numId w:val="10"/>
        </w:numPr>
        <w:rPr>
          <w:sz w:val="22"/>
          <w:szCs w:val="22"/>
        </w:rPr>
      </w:pPr>
      <w:r>
        <w:rPr>
          <w:sz w:val="22"/>
          <w:szCs w:val="22"/>
        </w:rPr>
        <w:t>Customer visit and finalization of customer</w:t>
      </w:r>
    </w:p>
    <w:p w:rsidR="00A15009" w:rsidRPr="00A15009" w:rsidRDefault="00A15009" w:rsidP="00A15009">
      <w:pPr>
        <w:pStyle w:val="ListParagraph"/>
        <w:numPr>
          <w:ilvl w:val="0"/>
          <w:numId w:val="10"/>
        </w:numPr>
        <w:rPr>
          <w:sz w:val="22"/>
          <w:szCs w:val="22"/>
        </w:rPr>
      </w:pPr>
      <w:r>
        <w:rPr>
          <w:sz w:val="22"/>
          <w:szCs w:val="22"/>
        </w:rPr>
        <w:t>Payment recovery from customer</w:t>
      </w:r>
    </w:p>
    <w:p w:rsidR="000F1CF9" w:rsidRPr="00E8496C" w:rsidRDefault="000F1CF9" w:rsidP="000F1CF9">
      <w:pPr>
        <w:pStyle w:val="ListParagraph"/>
        <w:ind w:left="0"/>
        <w:rPr>
          <w:b/>
          <w:sz w:val="22"/>
          <w:szCs w:val="22"/>
          <w:lang w:val="en-GB"/>
        </w:rPr>
      </w:pPr>
    </w:p>
    <w:p w:rsidR="000F1CF9" w:rsidRPr="00E8496C" w:rsidRDefault="000F1CF9" w:rsidP="000F1CF9">
      <w:pPr>
        <w:pStyle w:val="ListParagraph"/>
        <w:ind w:left="0"/>
        <w:rPr>
          <w:b/>
          <w:sz w:val="22"/>
          <w:szCs w:val="22"/>
          <w:lang w:val="en-GB"/>
        </w:rPr>
      </w:pPr>
      <w:r w:rsidRPr="00E8496C">
        <w:rPr>
          <w:b/>
          <w:sz w:val="22"/>
          <w:szCs w:val="22"/>
          <w:lang w:val="en-GB"/>
        </w:rPr>
        <w:t xml:space="preserve">         Job Profile in IGS (Indian </w:t>
      </w:r>
      <w:proofErr w:type="spellStart"/>
      <w:r w:rsidRPr="00E8496C">
        <w:rPr>
          <w:b/>
          <w:sz w:val="22"/>
          <w:szCs w:val="22"/>
          <w:lang w:val="en-GB"/>
        </w:rPr>
        <w:t>Grameen</w:t>
      </w:r>
      <w:proofErr w:type="spellEnd"/>
      <w:r w:rsidRPr="00E8496C">
        <w:rPr>
          <w:b/>
          <w:sz w:val="22"/>
          <w:szCs w:val="22"/>
          <w:lang w:val="en-GB"/>
        </w:rPr>
        <w:t xml:space="preserve"> Services):</w:t>
      </w:r>
    </w:p>
    <w:p w:rsidR="000F1CF9" w:rsidRDefault="00154CEB" w:rsidP="000F1CF9">
      <w:pPr>
        <w:pStyle w:val="ListParagraph"/>
        <w:ind w:left="0"/>
        <w:rPr>
          <w:sz w:val="22"/>
          <w:szCs w:val="22"/>
          <w:lang w:val="en-GB"/>
        </w:rPr>
      </w:pPr>
      <w:r>
        <w:rPr>
          <w:b/>
          <w:sz w:val="22"/>
          <w:szCs w:val="22"/>
          <w:lang w:val="en-GB"/>
        </w:rPr>
        <w:t xml:space="preserve">         </w:t>
      </w:r>
      <w:r w:rsidR="000F1CF9" w:rsidRPr="00E8496C">
        <w:rPr>
          <w:b/>
          <w:sz w:val="22"/>
          <w:szCs w:val="22"/>
          <w:lang w:val="en-GB"/>
        </w:rPr>
        <w:t xml:space="preserve">Position Held: </w:t>
      </w:r>
      <w:r w:rsidR="000F1CF9" w:rsidRPr="00E8496C">
        <w:rPr>
          <w:sz w:val="22"/>
          <w:szCs w:val="22"/>
          <w:lang w:val="en-GB"/>
        </w:rPr>
        <w:t xml:space="preserve"> Field Executive</w:t>
      </w:r>
    </w:p>
    <w:p w:rsidR="000F1CF9" w:rsidRPr="00154CEB" w:rsidRDefault="00154CEB" w:rsidP="000F1CF9">
      <w:pPr>
        <w:pStyle w:val="ListParagraph"/>
        <w:ind w:left="0"/>
        <w:rPr>
          <w:b/>
          <w:bCs/>
          <w:sz w:val="22"/>
          <w:szCs w:val="22"/>
          <w:lang w:val="en-GB"/>
        </w:rPr>
      </w:pPr>
      <w:r>
        <w:rPr>
          <w:sz w:val="22"/>
          <w:szCs w:val="22"/>
          <w:lang w:val="en-GB"/>
        </w:rPr>
        <w:t xml:space="preserve">         </w:t>
      </w:r>
      <w:r w:rsidRPr="00154CEB">
        <w:rPr>
          <w:b/>
          <w:bCs/>
          <w:sz w:val="22"/>
          <w:szCs w:val="22"/>
          <w:lang w:val="en-GB"/>
        </w:rPr>
        <w:t xml:space="preserve">Place: </w:t>
      </w:r>
      <w:proofErr w:type="spellStart"/>
      <w:r w:rsidRPr="00154CEB">
        <w:rPr>
          <w:b/>
          <w:bCs/>
          <w:sz w:val="22"/>
          <w:szCs w:val="22"/>
          <w:lang w:val="en-GB"/>
        </w:rPr>
        <w:t>Wardha</w:t>
      </w:r>
      <w:proofErr w:type="spellEnd"/>
      <w:r w:rsidR="000F1CF9" w:rsidRPr="00154CEB">
        <w:rPr>
          <w:b/>
          <w:bCs/>
          <w:sz w:val="22"/>
          <w:szCs w:val="22"/>
          <w:lang w:val="en-GB"/>
        </w:rPr>
        <w:t xml:space="preserve">  </w:t>
      </w:r>
    </w:p>
    <w:p w:rsidR="000F1CF9" w:rsidRPr="00E8496C" w:rsidRDefault="000F1CF9" w:rsidP="000F1CF9">
      <w:pPr>
        <w:pStyle w:val="ListParagraph"/>
        <w:ind w:left="0"/>
        <w:rPr>
          <w:sz w:val="22"/>
          <w:szCs w:val="22"/>
          <w:lang w:val="en-GB"/>
        </w:rPr>
      </w:pPr>
      <w:r w:rsidRPr="00E8496C">
        <w:rPr>
          <w:sz w:val="22"/>
          <w:szCs w:val="22"/>
          <w:lang w:val="en-GB"/>
        </w:rPr>
        <w:t xml:space="preserve">          Key Activities:</w:t>
      </w:r>
    </w:p>
    <w:p w:rsidR="000F1CF9" w:rsidRPr="00E8496C" w:rsidRDefault="000F1CF9" w:rsidP="000F1CF9">
      <w:pPr>
        <w:numPr>
          <w:ilvl w:val="0"/>
          <w:numId w:val="8"/>
        </w:numPr>
        <w:jc w:val="both"/>
        <w:rPr>
          <w:rStyle w:val="HTMLTypewriter"/>
          <w:color w:val="000000"/>
          <w:sz w:val="22"/>
          <w:szCs w:val="22"/>
        </w:rPr>
      </w:pPr>
      <w:r>
        <w:rPr>
          <w:rStyle w:val="HTMLTypewriter"/>
          <w:color w:val="000000"/>
          <w:sz w:val="22"/>
          <w:szCs w:val="22"/>
        </w:rPr>
        <w:t xml:space="preserve">I am handling a team of 7 staff in </w:t>
      </w:r>
      <w:proofErr w:type="spellStart"/>
      <w:r>
        <w:rPr>
          <w:rStyle w:val="HTMLTypewriter"/>
          <w:color w:val="000000"/>
          <w:sz w:val="22"/>
          <w:szCs w:val="22"/>
        </w:rPr>
        <w:t>Wardha</w:t>
      </w:r>
      <w:proofErr w:type="spellEnd"/>
      <w:r>
        <w:rPr>
          <w:rStyle w:val="HTMLTypewriter"/>
          <w:color w:val="000000"/>
          <w:sz w:val="22"/>
          <w:szCs w:val="22"/>
        </w:rPr>
        <w:t xml:space="preserve"> district</w:t>
      </w:r>
      <w:r w:rsidRPr="00E8496C">
        <w:rPr>
          <w:rStyle w:val="HTMLTypewriter"/>
          <w:color w:val="000000"/>
          <w:sz w:val="22"/>
          <w:szCs w:val="22"/>
        </w:rPr>
        <w:t>.</w:t>
      </w:r>
    </w:p>
    <w:p w:rsidR="000F1CF9" w:rsidRPr="00E8496C" w:rsidRDefault="000F1CF9" w:rsidP="000F1CF9">
      <w:pPr>
        <w:numPr>
          <w:ilvl w:val="0"/>
          <w:numId w:val="8"/>
        </w:numPr>
        <w:jc w:val="both"/>
        <w:rPr>
          <w:rStyle w:val="HTMLTypewriter"/>
          <w:b/>
          <w:color w:val="000000"/>
          <w:sz w:val="22"/>
          <w:szCs w:val="22"/>
          <w:u w:val="single"/>
        </w:rPr>
      </w:pPr>
      <w:r w:rsidRPr="00E8496C">
        <w:rPr>
          <w:rStyle w:val="HTMLTypewriter"/>
          <w:color w:val="000000"/>
          <w:sz w:val="22"/>
          <w:szCs w:val="22"/>
        </w:rPr>
        <w:t>Implement new business plan for development of Producer Company.</w:t>
      </w:r>
    </w:p>
    <w:p w:rsidR="000F1CF9" w:rsidRPr="00E8496C" w:rsidRDefault="000F1CF9" w:rsidP="000F1CF9">
      <w:pPr>
        <w:numPr>
          <w:ilvl w:val="0"/>
          <w:numId w:val="8"/>
        </w:numPr>
        <w:jc w:val="both"/>
        <w:rPr>
          <w:rStyle w:val="HTMLTypewriter"/>
          <w:b/>
          <w:color w:val="000000"/>
          <w:sz w:val="22"/>
          <w:szCs w:val="22"/>
          <w:u w:val="single"/>
        </w:rPr>
      </w:pPr>
      <w:r w:rsidRPr="00E8496C">
        <w:rPr>
          <w:rStyle w:val="HTMLTypewriter"/>
          <w:color w:val="000000"/>
          <w:sz w:val="22"/>
          <w:szCs w:val="22"/>
        </w:rPr>
        <w:t>Daily reporting to Project Manager.</w:t>
      </w:r>
    </w:p>
    <w:p w:rsidR="000F1CF9" w:rsidRDefault="000F1CF9" w:rsidP="000F1CF9">
      <w:pPr>
        <w:numPr>
          <w:ilvl w:val="0"/>
          <w:numId w:val="8"/>
        </w:numPr>
        <w:suppressAutoHyphens w:val="0"/>
        <w:rPr>
          <w:sz w:val="22"/>
          <w:szCs w:val="22"/>
          <w:lang w:val="en-GB"/>
        </w:rPr>
      </w:pPr>
      <w:r w:rsidRPr="00E8496C">
        <w:rPr>
          <w:sz w:val="22"/>
          <w:szCs w:val="22"/>
          <w:lang w:val="en-GB"/>
        </w:rPr>
        <w:t xml:space="preserve">Handling the project supported by Sir </w:t>
      </w:r>
      <w:proofErr w:type="spellStart"/>
      <w:r w:rsidRPr="00E8496C">
        <w:rPr>
          <w:sz w:val="22"/>
          <w:szCs w:val="22"/>
          <w:lang w:val="en-GB"/>
        </w:rPr>
        <w:t>Ratan</w:t>
      </w:r>
      <w:proofErr w:type="spellEnd"/>
      <w:r w:rsidRPr="00E8496C">
        <w:rPr>
          <w:sz w:val="22"/>
          <w:szCs w:val="22"/>
          <w:lang w:val="en-GB"/>
        </w:rPr>
        <w:t xml:space="preserve"> Tata Trust in </w:t>
      </w:r>
      <w:proofErr w:type="spellStart"/>
      <w:r w:rsidRPr="00E8496C">
        <w:rPr>
          <w:sz w:val="22"/>
          <w:szCs w:val="22"/>
          <w:lang w:val="en-GB"/>
        </w:rPr>
        <w:t>Wardha</w:t>
      </w:r>
      <w:proofErr w:type="spellEnd"/>
      <w:r w:rsidRPr="00E8496C">
        <w:rPr>
          <w:sz w:val="22"/>
          <w:szCs w:val="22"/>
          <w:lang w:val="en-GB"/>
        </w:rPr>
        <w:t xml:space="preserve"> district of </w:t>
      </w:r>
      <w:proofErr w:type="spellStart"/>
      <w:r w:rsidRPr="00E8496C">
        <w:rPr>
          <w:sz w:val="22"/>
          <w:szCs w:val="22"/>
          <w:lang w:val="en-GB"/>
        </w:rPr>
        <w:t>Vidarbha</w:t>
      </w:r>
      <w:proofErr w:type="spellEnd"/>
      <w:r w:rsidRPr="00E8496C">
        <w:rPr>
          <w:sz w:val="22"/>
          <w:szCs w:val="22"/>
          <w:lang w:val="en-GB"/>
        </w:rPr>
        <w:t xml:space="preserve"> with a team of staff with the objective of action research for the distressed farmers. </w:t>
      </w:r>
    </w:p>
    <w:p w:rsidR="000F1CF9" w:rsidRPr="00E8496C" w:rsidRDefault="000F1CF9" w:rsidP="000F1CF9">
      <w:pPr>
        <w:numPr>
          <w:ilvl w:val="0"/>
          <w:numId w:val="8"/>
        </w:numPr>
        <w:suppressAutoHyphens w:val="0"/>
        <w:rPr>
          <w:sz w:val="22"/>
          <w:szCs w:val="22"/>
          <w:lang w:val="en-GB"/>
        </w:rPr>
      </w:pPr>
      <w:r w:rsidRPr="00E8496C">
        <w:rPr>
          <w:sz w:val="22"/>
          <w:szCs w:val="22"/>
          <w:lang w:val="en-GB"/>
        </w:rPr>
        <w:t xml:space="preserve">Planning, guiding, coordinating and monitoring the operations of the project to support the three component viz. Institutional Building, Agriculture and business development, Diary services and establishing SMES and Marketing tie up of the producer groups and producer companies. </w:t>
      </w:r>
    </w:p>
    <w:p w:rsidR="000F1CF9" w:rsidRPr="00E8496C" w:rsidRDefault="000F1CF9" w:rsidP="000F1CF9">
      <w:pPr>
        <w:numPr>
          <w:ilvl w:val="0"/>
          <w:numId w:val="8"/>
        </w:numPr>
        <w:suppressAutoHyphens w:val="0"/>
        <w:rPr>
          <w:sz w:val="22"/>
          <w:szCs w:val="22"/>
          <w:lang w:val="en-GB"/>
        </w:rPr>
      </w:pPr>
      <w:r w:rsidRPr="00E8496C">
        <w:rPr>
          <w:sz w:val="22"/>
          <w:szCs w:val="22"/>
          <w:lang w:val="en-GB"/>
        </w:rPr>
        <w:t xml:space="preserve">Support for the formation of Producer Company which has already been formed in the </w:t>
      </w:r>
      <w:proofErr w:type="spellStart"/>
      <w:r w:rsidRPr="00E8496C">
        <w:rPr>
          <w:sz w:val="22"/>
          <w:szCs w:val="22"/>
          <w:lang w:val="en-GB"/>
        </w:rPr>
        <w:t>Wardha</w:t>
      </w:r>
      <w:proofErr w:type="spellEnd"/>
      <w:r w:rsidRPr="00E8496C">
        <w:rPr>
          <w:sz w:val="22"/>
          <w:szCs w:val="22"/>
          <w:lang w:val="en-GB"/>
        </w:rPr>
        <w:t xml:space="preserve"> district and support the producer company for developing agri-businesses including processing, grading, agri. input supply and briquetting unit.</w:t>
      </w:r>
    </w:p>
    <w:p w:rsidR="000F1CF9" w:rsidRPr="00E8496C" w:rsidRDefault="000F1CF9" w:rsidP="000F1CF9">
      <w:pPr>
        <w:numPr>
          <w:ilvl w:val="0"/>
          <w:numId w:val="8"/>
        </w:numPr>
        <w:suppressAutoHyphens w:val="0"/>
        <w:rPr>
          <w:sz w:val="22"/>
          <w:szCs w:val="22"/>
          <w:lang w:val="en-GB"/>
        </w:rPr>
      </w:pPr>
      <w:r w:rsidRPr="00E8496C">
        <w:rPr>
          <w:sz w:val="22"/>
          <w:szCs w:val="22"/>
          <w:lang w:val="en-GB"/>
        </w:rPr>
        <w:t xml:space="preserve">Has achieved special feet in building the capacity of the ‘Board of Directors’ especially in the governance system and participation. </w:t>
      </w:r>
    </w:p>
    <w:p w:rsidR="000F1CF9" w:rsidRPr="00E8496C" w:rsidRDefault="000F1CF9" w:rsidP="000F1CF9">
      <w:pPr>
        <w:pStyle w:val="ListParagraph"/>
        <w:numPr>
          <w:ilvl w:val="0"/>
          <w:numId w:val="8"/>
        </w:numPr>
        <w:autoSpaceDE w:val="0"/>
        <w:autoSpaceDN w:val="0"/>
        <w:adjustRightInd w:val="0"/>
        <w:contextualSpacing/>
        <w:rPr>
          <w:sz w:val="22"/>
          <w:szCs w:val="22"/>
        </w:rPr>
      </w:pPr>
      <w:r w:rsidRPr="00E8496C">
        <w:rPr>
          <w:sz w:val="22"/>
          <w:szCs w:val="22"/>
          <w:lang w:val="en-GB"/>
        </w:rPr>
        <w:t xml:space="preserve">Handling another project called ‘Promotion of Farmers Producer organization’ for the pulses farmers supported by “Small Farmers Agribusiness Consortium” A Govt. of India Society in coordination with Agriculture department, </w:t>
      </w:r>
      <w:proofErr w:type="spellStart"/>
      <w:r w:rsidRPr="00E8496C">
        <w:rPr>
          <w:sz w:val="22"/>
          <w:szCs w:val="22"/>
          <w:lang w:val="en-GB"/>
        </w:rPr>
        <w:t>Govt</w:t>
      </w:r>
      <w:proofErr w:type="spellEnd"/>
      <w:r w:rsidRPr="00E8496C">
        <w:rPr>
          <w:sz w:val="22"/>
          <w:szCs w:val="22"/>
          <w:lang w:val="en-GB"/>
        </w:rPr>
        <w:t xml:space="preserve"> of Maharashtra</w:t>
      </w:r>
    </w:p>
    <w:p w:rsidR="000F1CF9" w:rsidRPr="00E8496C" w:rsidRDefault="000F1CF9" w:rsidP="000F1CF9">
      <w:pPr>
        <w:pStyle w:val="ListParagraph"/>
        <w:numPr>
          <w:ilvl w:val="0"/>
          <w:numId w:val="8"/>
        </w:numPr>
        <w:autoSpaceDE w:val="0"/>
        <w:autoSpaceDN w:val="0"/>
        <w:adjustRightInd w:val="0"/>
        <w:contextualSpacing/>
        <w:rPr>
          <w:sz w:val="22"/>
          <w:szCs w:val="22"/>
        </w:rPr>
      </w:pPr>
      <w:r w:rsidRPr="00E8496C">
        <w:rPr>
          <w:sz w:val="22"/>
          <w:szCs w:val="22"/>
          <w:lang w:val="en-GB"/>
        </w:rPr>
        <w:t xml:space="preserve">Handled the project of SFAC </w:t>
      </w:r>
      <w:proofErr w:type="gramStart"/>
      <w:r w:rsidRPr="00E8496C">
        <w:rPr>
          <w:sz w:val="22"/>
          <w:szCs w:val="22"/>
          <w:lang w:val="en-GB"/>
        </w:rPr>
        <w:t>( Small</w:t>
      </w:r>
      <w:proofErr w:type="gramEnd"/>
      <w:r w:rsidRPr="00E8496C">
        <w:rPr>
          <w:sz w:val="22"/>
          <w:szCs w:val="22"/>
          <w:lang w:val="en-GB"/>
        </w:rPr>
        <w:t xml:space="preserve"> Farmer’s </w:t>
      </w:r>
      <w:proofErr w:type="spellStart"/>
      <w:r w:rsidRPr="00E8496C">
        <w:rPr>
          <w:sz w:val="22"/>
          <w:szCs w:val="22"/>
          <w:lang w:val="en-GB"/>
        </w:rPr>
        <w:t>Agri</w:t>
      </w:r>
      <w:proofErr w:type="spellEnd"/>
      <w:r w:rsidRPr="00E8496C">
        <w:rPr>
          <w:sz w:val="22"/>
          <w:szCs w:val="22"/>
          <w:lang w:val="en-GB"/>
        </w:rPr>
        <w:t xml:space="preserve"> business consortium) for Tribal FPO Promotion in Amravati District.</w:t>
      </w:r>
    </w:p>
    <w:p w:rsidR="000F1CF9" w:rsidRPr="00E8496C" w:rsidRDefault="000F1CF9" w:rsidP="000F1CF9">
      <w:pPr>
        <w:rPr>
          <w:b/>
          <w:bCs/>
          <w:iCs/>
          <w:sz w:val="22"/>
          <w:szCs w:val="22"/>
        </w:rPr>
      </w:pPr>
      <w:r w:rsidRPr="00E8496C">
        <w:rPr>
          <w:bCs/>
          <w:iCs/>
          <w:sz w:val="22"/>
          <w:szCs w:val="22"/>
        </w:rPr>
        <w:t xml:space="preserve">     </w:t>
      </w:r>
      <w:r w:rsidRPr="00E8496C">
        <w:rPr>
          <w:b/>
          <w:bCs/>
          <w:iCs/>
          <w:sz w:val="22"/>
          <w:szCs w:val="22"/>
        </w:rPr>
        <w:t xml:space="preserve">Job Profile in </w:t>
      </w:r>
      <w:proofErr w:type="spellStart"/>
      <w:r w:rsidRPr="00E8496C">
        <w:rPr>
          <w:b/>
          <w:bCs/>
          <w:iCs/>
          <w:sz w:val="22"/>
          <w:szCs w:val="22"/>
        </w:rPr>
        <w:t>Wardha</w:t>
      </w:r>
      <w:proofErr w:type="spellEnd"/>
      <w:r w:rsidRPr="00E8496C">
        <w:rPr>
          <w:b/>
          <w:bCs/>
          <w:iCs/>
          <w:sz w:val="22"/>
          <w:szCs w:val="22"/>
        </w:rPr>
        <w:t xml:space="preserve"> cotton &amp; Soya producer Company Ltd</w:t>
      </w:r>
      <w:proofErr w:type="gramStart"/>
      <w:r w:rsidRPr="00E8496C">
        <w:rPr>
          <w:b/>
          <w:bCs/>
          <w:iCs/>
          <w:sz w:val="22"/>
          <w:szCs w:val="22"/>
        </w:rPr>
        <w:t>. :</w:t>
      </w:r>
      <w:proofErr w:type="gramEnd"/>
    </w:p>
    <w:p w:rsidR="000F1CF9" w:rsidRPr="00E8496C" w:rsidRDefault="000F1CF9" w:rsidP="000F1CF9">
      <w:pPr>
        <w:rPr>
          <w:bCs/>
          <w:iCs/>
          <w:sz w:val="22"/>
          <w:szCs w:val="22"/>
        </w:rPr>
      </w:pPr>
      <w:r w:rsidRPr="00E8496C">
        <w:rPr>
          <w:b/>
          <w:bCs/>
          <w:iCs/>
          <w:sz w:val="22"/>
          <w:szCs w:val="22"/>
        </w:rPr>
        <w:lastRenderedPageBreak/>
        <w:t xml:space="preserve">    Position Held: </w:t>
      </w:r>
      <w:r w:rsidRPr="00E8496C">
        <w:rPr>
          <w:bCs/>
          <w:iCs/>
          <w:sz w:val="22"/>
          <w:szCs w:val="22"/>
        </w:rPr>
        <w:t>Chief Executive Officer (CEO)</w:t>
      </w:r>
    </w:p>
    <w:p w:rsidR="000F1CF9" w:rsidRPr="00E8496C" w:rsidRDefault="000F1CF9" w:rsidP="000F1CF9">
      <w:pPr>
        <w:rPr>
          <w:bCs/>
          <w:iCs/>
          <w:sz w:val="22"/>
          <w:szCs w:val="22"/>
        </w:rPr>
      </w:pPr>
      <w:r w:rsidRPr="00E8496C">
        <w:rPr>
          <w:bCs/>
          <w:iCs/>
          <w:sz w:val="22"/>
          <w:szCs w:val="22"/>
        </w:rPr>
        <w:t xml:space="preserve">    Job Responsibilities: </w:t>
      </w:r>
    </w:p>
    <w:p w:rsidR="000F1CF9" w:rsidRPr="00E8496C" w:rsidRDefault="000F1CF9" w:rsidP="000F1CF9">
      <w:pPr>
        <w:pStyle w:val="ListParagraph"/>
        <w:numPr>
          <w:ilvl w:val="0"/>
          <w:numId w:val="7"/>
        </w:numPr>
        <w:rPr>
          <w:sz w:val="22"/>
          <w:szCs w:val="22"/>
          <w:lang w:val="en-GB"/>
        </w:rPr>
      </w:pPr>
      <w:r w:rsidRPr="00E8496C">
        <w:rPr>
          <w:sz w:val="22"/>
          <w:szCs w:val="22"/>
          <w:lang w:val="en-GB"/>
        </w:rPr>
        <w:t xml:space="preserve">Planning, guiding, coordinating and monitoring the operations of the project to support the three component viz. Institutional Building, Agriculture and business development, Diary services and establishing SMES and Marketing tie up of the producer groups and producer companies. </w:t>
      </w:r>
    </w:p>
    <w:p w:rsidR="000F1CF9" w:rsidRPr="00E8496C" w:rsidRDefault="000F1CF9" w:rsidP="000F1CF9">
      <w:pPr>
        <w:pStyle w:val="ListParagraph"/>
        <w:numPr>
          <w:ilvl w:val="0"/>
          <w:numId w:val="7"/>
        </w:numPr>
        <w:rPr>
          <w:sz w:val="22"/>
          <w:szCs w:val="22"/>
          <w:lang w:val="en-GB"/>
        </w:rPr>
      </w:pPr>
      <w:r w:rsidRPr="00E8496C">
        <w:rPr>
          <w:sz w:val="22"/>
          <w:szCs w:val="22"/>
          <w:lang w:val="en-GB"/>
        </w:rPr>
        <w:t xml:space="preserve">Support for the formation of Producer Company which has already been formed in the </w:t>
      </w:r>
      <w:proofErr w:type="spellStart"/>
      <w:r w:rsidRPr="00E8496C">
        <w:rPr>
          <w:sz w:val="22"/>
          <w:szCs w:val="22"/>
          <w:lang w:val="en-GB"/>
        </w:rPr>
        <w:t>Wardha</w:t>
      </w:r>
      <w:proofErr w:type="spellEnd"/>
      <w:r w:rsidRPr="00E8496C">
        <w:rPr>
          <w:sz w:val="22"/>
          <w:szCs w:val="22"/>
          <w:lang w:val="en-GB"/>
        </w:rPr>
        <w:t xml:space="preserve"> district and support the producer company for developing agri-businesses including processing, grading, agri. input supply and briquetting unit.</w:t>
      </w:r>
    </w:p>
    <w:p w:rsidR="000F1CF9" w:rsidRPr="00E8496C" w:rsidRDefault="000F1CF9" w:rsidP="000F1CF9">
      <w:pPr>
        <w:pStyle w:val="ListParagraph"/>
        <w:numPr>
          <w:ilvl w:val="0"/>
          <w:numId w:val="7"/>
        </w:numPr>
        <w:rPr>
          <w:sz w:val="22"/>
          <w:szCs w:val="22"/>
          <w:lang w:val="en-GB"/>
        </w:rPr>
      </w:pPr>
      <w:r w:rsidRPr="00E8496C">
        <w:rPr>
          <w:sz w:val="22"/>
          <w:szCs w:val="22"/>
          <w:lang w:val="en-GB"/>
        </w:rPr>
        <w:t xml:space="preserve">Has achieved special feet in building the capacity of the ‘Board of Directors’ especially in the governance system and participation. </w:t>
      </w:r>
    </w:p>
    <w:p w:rsidR="000F1CF9" w:rsidRPr="00E8496C" w:rsidRDefault="000F1CF9" w:rsidP="000F1CF9">
      <w:pPr>
        <w:pStyle w:val="ListParagraph"/>
        <w:numPr>
          <w:ilvl w:val="0"/>
          <w:numId w:val="7"/>
        </w:numPr>
        <w:rPr>
          <w:sz w:val="22"/>
          <w:szCs w:val="22"/>
          <w:lang w:val="en-GB"/>
        </w:rPr>
      </w:pPr>
      <w:r w:rsidRPr="00E8496C">
        <w:rPr>
          <w:sz w:val="22"/>
          <w:szCs w:val="22"/>
          <w:lang w:val="en-GB"/>
        </w:rPr>
        <w:t xml:space="preserve">Handling another project called ‘Promotion of Farmers Producer organization’ for the pulses farmers supported by “Small Farmers Agribusiness Consortium” A Govt. of India Society in coordination with Agriculture department, </w:t>
      </w:r>
      <w:proofErr w:type="spellStart"/>
      <w:r w:rsidRPr="00E8496C">
        <w:rPr>
          <w:sz w:val="22"/>
          <w:szCs w:val="22"/>
          <w:lang w:val="en-GB"/>
        </w:rPr>
        <w:t>Govt</w:t>
      </w:r>
      <w:proofErr w:type="spellEnd"/>
      <w:r w:rsidRPr="00E8496C">
        <w:rPr>
          <w:sz w:val="22"/>
          <w:szCs w:val="22"/>
          <w:lang w:val="en-GB"/>
        </w:rPr>
        <w:t xml:space="preserve"> of Maharashtra. </w:t>
      </w:r>
    </w:p>
    <w:p w:rsidR="000F1CF9" w:rsidRPr="00E8496C" w:rsidRDefault="000F1CF9" w:rsidP="000F1CF9">
      <w:pPr>
        <w:pStyle w:val="ListParagraph"/>
        <w:numPr>
          <w:ilvl w:val="0"/>
          <w:numId w:val="7"/>
        </w:numPr>
        <w:rPr>
          <w:sz w:val="22"/>
          <w:szCs w:val="22"/>
          <w:lang w:val="en-GB"/>
        </w:rPr>
      </w:pPr>
      <w:r w:rsidRPr="00E8496C">
        <w:rPr>
          <w:sz w:val="22"/>
          <w:szCs w:val="22"/>
          <w:lang w:val="en-GB"/>
        </w:rPr>
        <w:t>Business Promotion of FPO</w:t>
      </w:r>
    </w:p>
    <w:p w:rsidR="000F1CF9" w:rsidRPr="00E8496C" w:rsidRDefault="000F1CF9" w:rsidP="000F1CF9">
      <w:pPr>
        <w:pStyle w:val="ListParagraph"/>
        <w:numPr>
          <w:ilvl w:val="0"/>
          <w:numId w:val="7"/>
        </w:numPr>
        <w:rPr>
          <w:b/>
          <w:bCs/>
          <w:iCs/>
          <w:sz w:val="22"/>
          <w:szCs w:val="22"/>
        </w:rPr>
      </w:pPr>
      <w:r w:rsidRPr="00E8496C">
        <w:rPr>
          <w:sz w:val="22"/>
          <w:szCs w:val="22"/>
          <w:lang w:val="en-GB"/>
        </w:rPr>
        <w:t>Financial Data updating of FPO</w:t>
      </w:r>
    </w:p>
    <w:p w:rsidR="000F1CF9" w:rsidRPr="00E8496C" w:rsidRDefault="000F1CF9" w:rsidP="000F1CF9">
      <w:pPr>
        <w:pStyle w:val="ListParagraph"/>
        <w:numPr>
          <w:ilvl w:val="0"/>
          <w:numId w:val="7"/>
        </w:numPr>
        <w:rPr>
          <w:b/>
          <w:bCs/>
          <w:iCs/>
          <w:sz w:val="22"/>
          <w:szCs w:val="22"/>
        </w:rPr>
      </w:pPr>
      <w:r w:rsidRPr="00E8496C">
        <w:rPr>
          <w:sz w:val="22"/>
          <w:szCs w:val="22"/>
          <w:lang w:val="en-GB"/>
        </w:rPr>
        <w:t>Market Linkage for FPO member’s Produce.</w:t>
      </w:r>
    </w:p>
    <w:p w:rsidR="00DC2435" w:rsidRPr="00DC2435" w:rsidRDefault="00DC2435" w:rsidP="00154CEB">
      <w:pPr>
        <w:tabs>
          <w:tab w:val="left" w:pos="0"/>
        </w:tabs>
        <w:rPr>
          <w:rStyle w:val="HTMLTypewriter"/>
          <w:rFonts w:ascii="Times New Roman" w:hAnsi="Times New Roman" w:cs="Times New Roman"/>
          <w:color w:val="000000"/>
          <w:sz w:val="22"/>
          <w:szCs w:val="22"/>
        </w:rPr>
      </w:pPr>
      <w:r w:rsidRPr="00DC2435">
        <w:rPr>
          <w:rStyle w:val="HTMLTypewriter"/>
          <w:rFonts w:ascii="Times New Roman" w:hAnsi="Times New Roman" w:cs="Times New Roman"/>
          <w:b/>
          <w:color w:val="000000"/>
          <w:sz w:val="22"/>
          <w:szCs w:val="22"/>
        </w:rPr>
        <w:t>JOB RESPONSIBILITY</w:t>
      </w:r>
      <w:r>
        <w:rPr>
          <w:rStyle w:val="HTMLTypewriter"/>
          <w:rFonts w:ascii="Times New Roman" w:hAnsi="Times New Roman" w:cs="Times New Roman"/>
          <w:b/>
          <w:color w:val="000000"/>
          <w:sz w:val="22"/>
          <w:szCs w:val="22"/>
        </w:rPr>
        <w:t xml:space="preserve"> in Crompton </w:t>
      </w:r>
      <w:proofErr w:type="gramStart"/>
      <w:r>
        <w:rPr>
          <w:rStyle w:val="HTMLTypewriter"/>
          <w:rFonts w:ascii="Times New Roman" w:hAnsi="Times New Roman" w:cs="Times New Roman"/>
          <w:b/>
          <w:color w:val="000000"/>
          <w:sz w:val="22"/>
          <w:szCs w:val="22"/>
        </w:rPr>
        <w:t>Greaves</w:t>
      </w:r>
      <w:r w:rsidRPr="00DC2435">
        <w:rPr>
          <w:rStyle w:val="HTMLTypewriter"/>
          <w:rFonts w:ascii="Times New Roman" w:hAnsi="Times New Roman" w:cs="Times New Roman"/>
          <w:b/>
          <w:color w:val="000000"/>
          <w:sz w:val="22"/>
          <w:szCs w:val="22"/>
        </w:rPr>
        <w:t xml:space="preserve"> :</w:t>
      </w:r>
      <w:proofErr w:type="gramEnd"/>
      <w:r w:rsidRPr="00DC2435">
        <w:rPr>
          <w:rStyle w:val="HTMLTypewriter"/>
          <w:rFonts w:ascii="Times New Roman" w:hAnsi="Times New Roman" w:cs="Times New Roman"/>
          <w:color w:val="000000"/>
          <w:sz w:val="22"/>
          <w:szCs w:val="22"/>
        </w:rPr>
        <w:t xml:space="preserve"> </w:t>
      </w:r>
    </w:p>
    <w:p w:rsidR="00DC2435" w:rsidRDefault="007B4F2E" w:rsidP="00154CEB">
      <w:pPr>
        <w:jc w:val="both"/>
        <w:rPr>
          <w:rStyle w:val="HTMLTypewriter"/>
          <w:rFonts w:ascii="Times New Roman" w:hAnsi="Times New Roman" w:cs="Times New Roman"/>
          <w:b/>
          <w:bCs/>
          <w:color w:val="000000"/>
          <w:sz w:val="22"/>
          <w:szCs w:val="22"/>
        </w:rPr>
      </w:pPr>
      <w:r w:rsidRPr="00154CEB">
        <w:rPr>
          <w:rStyle w:val="HTMLTypewriter"/>
          <w:rFonts w:ascii="Times New Roman" w:hAnsi="Times New Roman" w:cs="Times New Roman"/>
          <w:b/>
          <w:bCs/>
          <w:color w:val="000000"/>
          <w:sz w:val="22"/>
          <w:szCs w:val="22"/>
        </w:rPr>
        <w:t>Position Held: Dispatch Officer</w:t>
      </w:r>
    </w:p>
    <w:p w:rsidR="00154CEB" w:rsidRPr="00154CEB" w:rsidRDefault="00154CEB" w:rsidP="00154CEB">
      <w:pPr>
        <w:jc w:val="both"/>
        <w:rPr>
          <w:rStyle w:val="HTMLTypewriter"/>
          <w:rFonts w:ascii="Times New Roman" w:hAnsi="Times New Roman" w:cs="Times New Roman"/>
          <w:b/>
          <w:bCs/>
          <w:color w:val="000000"/>
          <w:sz w:val="22"/>
          <w:szCs w:val="22"/>
        </w:rPr>
      </w:pPr>
      <w:r>
        <w:rPr>
          <w:rStyle w:val="HTMLTypewriter"/>
          <w:rFonts w:ascii="Times New Roman" w:hAnsi="Times New Roman" w:cs="Times New Roman"/>
          <w:b/>
          <w:bCs/>
          <w:color w:val="000000"/>
          <w:sz w:val="22"/>
          <w:szCs w:val="22"/>
        </w:rPr>
        <w:t>Place: Ahmednagar</w:t>
      </w:r>
    </w:p>
    <w:p w:rsidR="00DC2435" w:rsidRPr="00DC2435" w:rsidRDefault="00DC2435" w:rsidP="00DC2435">
      <w:pPr>
        <w:pStyle w:val="ListParagraph"/>
        <w:numPr>
          <w:ilvl w:val="0"/>
          <w:numId w:val="16"/>
        </w:numPr>
        <w:rPr>
          <w:rStyle w:val="HTMLTypewriter"/>
          <w:rFonts w:ascii="Times New Roman" w:hAnsi="Times New Roman" w:cs="Times New Roman"/>
          <w:color w:val="000000"/>
          <w:sz w:val="22"/>
          <w:szCs w:val="22"/>
        </w:rPr>
      </w:pPr>
      <w:r w:rsidRPr="00DC2435">
        <w:rPr>
          <w:rStyle w:val="HTMLTypewriter"/>
          <w:rFonts w:ascii="Times New Roman" w:hAnsi="Times New Roman" w:cs="Times New Roman"/>
          <w:color w:val="000000"/>
          <w:sz w:val="22"/>
          <w:szCs w:val="22"/>
        </w:rPr>
        <w:t>To make plan for dispatch.</w:t>
      </w:r>
    </w:p>
    <w:p w:rsidR="00DC2435" w:rsidRPr="00DC2435" w:rsidRDefault="00DC2435" w:rsidP="00DC2435">
      <w:pPr>
        <w:pStyle w:val="ListParagraph"/>
        <w:numPr>
          <w:ilvl w:val="0"/>
          <w:numId w:val="16"/>
        </w:numPr>
        <w:rPr>
          <w:rStyle w:val="HTMLTypewriter"/>
          <w:rFonts w:ascii="Times New Roman" w:hAnsi="Times New Roman" w:cs="Times New Roman"/>
          <w:color w:val="000000"/>
          <w:sz w:val="22"/>
          <w:szCs w:val="22"/>
        </w:rPr>
      </w:pPr>
      <w:r w:rsidRPr="00DC2435">
        <w:rPr>
          <w:rStyle w:val="HTMLTypewriter"/>
          <w:rFonts w:ascii="Times New Roman" w:hAnsi="Times New Roman" w:cs="Times New Roman"/>
          <w:color w:val="000000"/>
          <w:sz w:val="22"/>
          <w:szCs w:val="22"/>
        </w:rPr>
        <w:t>Contact to Transporter for dispatch.</w:t>
      </w:r>
    </w:p>
    <w:p w:rsidR="00DC2435" w:rsidRPr="00DC2435" w:rsidRDefault="00DC2435" w:rsidP="00DC2435">
      <w:pPr>
        <w:pStyle w:val="ListParagraph"/>
        <w:numPr>
          <w:ilvl w:val="0"/>
          <w:numId w:val="16"/>
        </w:numPr>
        <w:rPr>
          <w:rStyle w:val="HTMLTypewriter"/>
          <w:rFonts w:ascii="Times New Roman" w:hAnsi="Times New Roman" w:cs="Times New Roman"/>
          <w:color w:val="000000"/>
          <w:sz w:val="22"/>
          <w:szCs w:val="22"/>
        </w:rPr>
      </w:pPr>
      <w:r w:rsidRPr="00DC2435">
        <w:rPr>
          <w:rStyle w:val="HTMLTypewriter"/>
          <w:rFonts w:ascii="Times New Roman" w:hAnsi="Times New Roman" w:cs="Times New Roman"/>
          <w:color w:val="000000"/>
          <w:sz w:val="22"/>
          <w:szCs w:val="22"/>
        </w:rPr>
        <w:t>To make Invoicing for finished product.</w:t>
      </w:r>
    </w:p>
    <w:p w:rsidR="00DC2435" w:rsidRPr="00DC2435" w:rsidRDefault="00DC2435" w:rsidP="00DC2435">
      <w:pPr>
        <w:pStyle w:val="ListParagraph"/>
        <w:numPr>
          <w:ilvl w:val="0"/>
          <w:numId w:val="16"/>
        </w:numPr>
        <w:rPr>
          <w:rStyle w:val="HTMLTypewriter"/>
          <w:rFonts w:ascii="Times New Roman" w:hAnsi="Times New Roman" w:cs="Times New Roman"/>
          <w:color w:val="000000"/>
          <w:sz w:val="22"/>
          <w:szCs w:val="22"/>
        </w:rPr>
      </w:pPr>
      <w:r w:rsidRPr="00DC2435">
        <w:rPr>
          <w:rStyle w:val="HTMLTypewriter"/>
          <w:rFonts w:ascii="Times New Roman" w:hAnsi="Times New Roman" w:cs="Times New Roman"/>
          <w:color w:val="000000"/>
          <w:sz w:val="22"/>
          <w:szCs w:val="22"/>
        </w:rPr>
        <w:t>Utilization of Road permit, Form 403.</w:t>
      </w:r>
    </w:p>
    <w:p w:rsidR="00DC2435" w:rsidRPr="00DC2435" w:rsidRDefault="005026EF" w:rsidP="00DC2435">
      <w:pPr>
        <w:pStyle w:val="ListParagraph"/>
        <w:numPr>
          <w:ilvl w:val="0"/>
          <w:numId w:val="16"/>
        </w:numPr>
        <w:rPr>
          <w:rStyle w:val="HTMLTypewriter"/>
          <w:rFonts w:ascii="Times New Roman" w:hAnsi="Times New Roman" w:cs="Times New Roman"/>
          <w:color w:val="000000"/>
          <w:sz w:val="22"/>
          <w:szCs w:val="22"/>
        </w:rPr>
      </w:pPr>
      <w:r>
        <w:rPr>
          <w:rStyle w:val="HTMLTypewriter"/>
          <w:rFonts w:ascii="Times New Roman" w:hAnsi="Times New Roman" w:cs="Times New Roman"/>
          <w:color w:val="000000"/>
          <w:sz w:val="22"/>
          <w:szCs w:val="22"/>
        </w:rPr>
        <w:t xml:space="preserve">To update </w:t>
      </w:r>
      <w:r w:rsidR="00DC2435" w:rsidRPr="00DC2435">
        <w:rPr>
          <w:rStyle w:val="HTMLTypewriter"/>
          <w:rFonts w:ascii="Times New Roman" w:hAnsi="Times New Roman" w:cs="Times New Roman"/>
          <w:color w:val="000000"/>
          <w:sz w:val="22"/>
          <w:szCs w:val="22"/>
        </w:rPr>
        <w:t>Daily Stock sheet.</w:t>
      </w:r>
    </w:p>
    <w:p w:rsidR="00DC2435" w:rsidRPr="00DC2435" w:rsidRDefault="00DC2435" w:rsidP="00DC2435">
      <w:pPr>
        <w:pStyle w:val="ListParagraph"/>
        <w:numPr>
          <w:ilvl w:val="0"/>
          <w:numId w:val="16"/>
        </w:numPr>
        <w:rPr>
          <w:rStyle w:val="HTMLTypewriter"/>
          <w:rFonts w:ascii="Times New Roman" w:hAnsi="Times New Roman" w:cs="Times New Roman"/>
          <w:color w:val="000000"/>
          <w:sz w:val="22"/>
          <w:szCs w:val="22"/>
        </w:rPr>
      </w:pPr>
      <w:r w:rsidRPr="00DC2435">
        <w:rPr>
          <w:rStyle w:val="HTMLTypewriter"/>
          <w:rFonts w:ascii="Times New Roman" w:hAnsi="Times New Roman" w:cs="Times New Roman"/>
          <w:color w:val="000000"/>
          <w:sz w:val="22"/>
          <w:szCs w:val="22"/>
        </w:rPr>
        <w:t>To make payable report for finished product.</w:t>
      </w:r>
    </w:p>
    <w:p w:rsidR="00DC2435" w:rsidRPr="00DC2435" w:rsidRDefault="00DC2435" w:rsidP="00DC2435">
      <w:pPr>
        <w:pStyle w:val="ListParagraph"/>
        <w:numPr>
          <w:ilvl w:val="0"/>
          <w:numId w:val="16"/>
        </w:numPr>
        <w:rPr>
          <w:rStyle w:val="HTMLTypewriter"/>
          <w:rFonts w:ascii="Times New Roman" w:hAnsi="Times New Roman" w:cs="Times New Roman"/>
          <w:color w:val="000000"/>
          <w:sz w:val="22"/>
          <w:szCs w:val="22"/>
        </w:rPr>
      </w:pPr>
      <w:r w:rsidRPr="00DC2435">
        <w:rPr>
          <w:rStyle w:val="HTMLTypewriter"/>
          <w:rFonts w:ascii="Times New Roman" w:hAnsi="Times New Roman" w:cs="Times New Roman"/>
          <w:color w:val="000000"/>
          <w:sz w:val="22"/>
          <w:szCs w:val="22"/>
        </w:rPr>
        <w:t>To make ER1 sheet for Excise [Monthly summary] &amp; Submit</w:t>
      </w:r>
    </w:p>
    <w:p w:rsidR="00DC2435" w:rsidRPr="00DC2435" w:rsidRDefault="00DC2435" w:rsidP="00DC2435">
      <w:pPr>
        <w:numPr>
          <w:ilvl w:val="0"/>
          <w:numId w:val="13"/>
        </w:numPr>
        <w:tabs>
          <w:tab w:val="clear" w:pos="1440"/>
          <w:tab w:val="num" w:pos="450"/>
        </w:tabs>
        <w:suppressAutoHyphens w:val="0"/>
        <w:ind w:left="450" w:firstLine="0"/>
        <w:rPr>
          <w:rStyle w:val="HTMLTypewriter"/>
          <w:rFonts w:ascii="Times New Roman" w:hAnsi="Times New Roman" w:cs="Times New Roman"/>
          <w:color w:val="000000"/>
          <w:sz w:val="22"/>
          <w:szCs w:val="22"/>
        </w:rPr>
      </w:pPr>
      <w:r w:rsidRPr="00DC2435">
        <w:rPr>
          <w:rStyle w:val="HTMLTypewriter"/>
          <w:rFonts w:ascii="Times New Roman" w:hAnsi="Times New Roman" w:cs="Times New Roman"/>
          <w:color w:val="000000"/>
          <w:sz w:val="22"/>
          <w:szCs w:val="22"/>
        </w:rPr>
        <w:t>To follow up for GIT material to Transporter</w:t>
      </w:r>
    </w:p>
    <w:p w:rsidR="00DC2435" w:rsidRPr="00DC2435" w:rsidRDefault="00DC2435" w:rsidP="00DC2435">
      <w:pPr>
        <w:numPr>
          <w:ilvl w:val="0"/>
          <w:numId w:val="13"/>
        </w:numPr>
        <w:tabs>
          <w:tab w:val="clear" w:pos="1440"/>
        </w:tabs>
        <w:suppressAutoHyphens w:val="0"/>
        <w:ind w:left="450" w:firstLine="0"/>
        <w:rPr>
          <w:rStyle w:val="HTMLTypewriter"/>
          <w:rFonts w:ascii="Times New Roman" w:hAnsi="Times New Roman" w:cs="Times New Roman"/>
          <w:color w:val="000000"/>
          <w:sz w:val="22"/>
          <w:szCs w:val="22"/>
        </w:rPr>
      </w:pPr>
      <w:r w:rsidRPr="00DC2435">
        <w:rPr>
          <w:rStyle w:val="HTMLTypewriter"/>
          <w:rFonts w:ascii="Times New Roman" w:hAnsi="Times New Roman" w:cs="Times New Roman"/>
          <w:color w:val="000000"/>
          <w:sz w:val="22"/>
          <w:szCs w:val="22"/>
        </w:rPr>
        <w:t xml:space="preserve">Price Updating of spares &amp; finished good </w:t>
      </w:r>
    </w:p>
    <w:p w:rsidR="00DC2435" w:rsidRPr="00DC2435" w:rsidRDefault="00DC2435" w:rsidP="00DC2435">
      <w:pPr>
        <w:numPr>
          <w:ilvl w:val="0"/>
          <w:numId w:val="13"/>
        </w:numPr>
        <w:tabs>
          <w:tab w:val="clear" w:pos="1440"/>
        </w:tabs>
        <w:suppressAutoHyphens w:val="0"/>
        <w:ind w:left="450" w:firstLine="0"/>
        <w:rPr>
          <w:rStyle w:val="HTMLTypewriter"/>
          <w:rFonts w:ascii="Times New Roman" w:hAnsi="Times New Roman" w:cs="Times New Roman"/>
          <w:color w:val="000000"/>
          <w:sz w:val="22"/>
          <w:szCs w:val="22"/>
        </w:rPr>
      </w:pPr>
      <w:r w:rsidRPr="00DC2435">
        <w:rPr>
          <w:rStyle w:val="HTMLTypewriter"/>
          <w:rFonts w:ascii="Times New Roman" w:hAnsi="Times New Roman" w:cs="Times New Roman"/>
          <w:color w:val="000000"/>
          <w:sz w:val="22"/>
          <w:szCs w:val="22"/>
        </w:rPr>
        <w:t>Discount Updating of spares &amp; finished good.</w:t>
      </w:r>
    </w:p>
    <w:p w:rsidR="00DC2435" w:rsidRPr="00DC2435" w:rsidRDefault="00DC2435" w:rsidP="00DC2435">
      <w:pPr>
        <w:numPr>
          <w:ilvl w:val="0"/>
          <w:numId w:val="13"/>
        </w:numPr>
        <w:tabs>
          <w:tab w:val="clear" w:pos="1440"/>
        </w:tabs>
        <w:suppressAutoHyphens w:val="0"/>
        <w:ind w:left="450" w:firstLine="0"/>
        <w:rPr>
          <w:rStyle w:val="HTMLTypewriter"/>
          <w:rFonts w:ascii="Times New Roman" w:hAnsi="Times New Roman" w:cs="Times New Roman"/>
          <w:color w:val="000000"/>
          <w:sz w:val="22"/>
          <w:szCs w:val="22"/>
        </w:rPr>
      </w:pPr>
      <w:r w:rsidRPr="00DC2435">
        <w:rPr>
          <w:rStyle w:val="HTMLTypewriter"/>
          <w:rFonts w:ascii="Times New Roman" w:hAnsi="Times New Roman" w:cs="Times New Roman"/>
          <w:color w:val="000000"/>
          <w:sz w:val="22"/>
          <w:szCs w:val="22"/>
        </w:rPr>
        <w:t>To make rejection &amp; scrap invoice</w:t>
      </w:r>
    </w:p>
    <w:p w:rsidR="00DC2435" w:rsidRPr="00DC2435" w:rsidRDefault="00DC2435" w:rsidP="00DC2435">
      <w:pPr>
        <w:numPr>
          <w:ilvl w:val="0"/>
          <w:numId w:val="13"/>
        </w:numPr>
        <w:tabs>
          <w:tab w:val="clear" w:pos="1440"/>
        </w:tabs>
        <w:suppressAutoHyphens w:val="0"/>
        <w:ind w:left="450" w:firstLine="0"/>
        <w:rPr>
          <w:rStyle w:val="HTMLTypewriter"/>
          <w:rFonts w:ascii="Times New Roman" w:hAnsi="Times New Roman" w:cs="Times New Roman"/>
          <w:color w:val="000000"/>
          <w:sz w:val="22"/>
          <w:szCs w:val="22"/>
        </w:rPr>
      </w:pPr>
      <w:r w:rsidRPr="00DC2435">
        <w:rPr>
          <w:rStyle w:val="HTMLTypewriter"/>
          <w:rFonts w:ascii="Times New Roman" w:hAnsi="Times New Roman" w:cs="Times New Roman"/>
          <w:color w:val="000000"/>
          <w:sz w:val="22"/>
          <w:szCs w:val="22"/>
        </w:rPr>
        <w:t>Updating Monthly Information System [MIS]</w:t>
      </w:r>
    </w:p>
    <w:p w:rsidR="00DC2435" w:rsidRPr="00DC2435" w:rsidRDefault="00DC2435" w:rsidP="00DC2435">
      <w:pPr>
        <w:numPr>
          <w:ilvl w:val="0"/>
          <w:numId w:val="13"/>
        </w:numPr>
        <w:tabs>
          <w:tab w:val="clear" w:pos="1440"/>
        </w:tabs>
        <w:suppressAutoHyphens w:val="0"/>
        <w:ind w:left="450" w:firstLine="0"/>
        <w:rPr>
          <w:rStyle w:val="HTMLTypewriter"/>
          <w:rFonts w:ascii="Times New Roman" w:hAnsi="Times New Roman" w:cs="Times New Roman"/>
          <w:color w:val="000000"/>
          <w:sz w:val="22"/>
          <w:szCs w:val="22"/>
        </w:rPr>
      </w:pPr>
      <w:r w:rsidRPr="00DC2435">
        <w:rPr>
          <w:rStyle w:val="HTMLTypewriter"/>
          <w:rFonts w:ascii="Times New Roman" w:hAnsi="Times New Roman" w:cs="Times New Roman"/>
          <w:color w:val="000000"/>
          <w:sz w:val="22"/>
          <w:szCs w:val="22"/>
        </w:rPr>
        <w:t>Purchase Order scheduling / updating</w:t>
      </w:r>
    </w:p>
    <w:p w:rsidR="00DC2435" w:rsidRPr="00DC2435" w:rsidRDefault="00DC2435" w:rsidP="00DC2435">
      <w:pPr>
        <w:numPr>
          <w:ilvl w:val="0"/>
          <w:numId w:val="13"/>
        </w:numPr>
        <w:tabs>
          <w:tab w:val="clear" w:pos="1440"/>
        </w:tabs>
        <w:suppressAutoHyphens w:val="0"/>
        <w:ind w:left="450" w:firstLine="0"/>
        <w:rPr>
          <w:rStyle w:val="HTMLTypewriter"/>
          <w:rFonts w:ascii="Times New Roman" w:hAnsi="Times New Roman" w:cs="Times New Roman"/>
          <w:color w:val="000000"/>
          <w:sz w:val="22"/>
          <w:szCs w:val="22"/>
        </w:rPr>
      </w:pPr>
      <w:r w:rsidRPr="00DC2435">
        <w:rPr>
          <w:rStyle w:val="HTMLTypewriter"/>
          <w:rFonts w:ascii="Times New Roman" w:hAnsi="Times New Roman" w:cs="Times New Roman"/>
          <w:color w:val="000000"/>
          <w:sz w:val="22"/>
          <w:szCs w:val="22"/>
        </w:rPr>
        <w:t>Spare codes maintain and extend.</w:t>
      </w:r>
    </w:p>
    <w:p w:rsidR="00DC2435" w:rsidRPr="00DC2435" w:rsidRDefault="00DC2435" w:rsidP="00DC2435">
      <w:pPr>
        <w:numPr>
          <w:ilvl w:val="0"/>
          <w:numId w:val="13"/>
        </w:numPr>
        <w:tabs>
          <w:tab w:val="clear" w:pos="1440"/>
        </w:tabs>
        <w:suppressAutoHyphens w:val="0"/>
        <w:ind w:left="450" w:firstLine="0"/>
        <w:rPr>
          <w:rStyle w:val="HTMLTypewriter"/>
          <w:rFonts w:ascii="Times New Roman" w:hAnsi="Times New Roman" w:cs="Times New Roman"/>
          <w:color w:val="000000"/>
          <w:sz w:val="22"/>
          <w:szCs w:val="22"/>
        </w:rPr>
      </w:pPr>
      <w:r w:rsidRPr="00DC2435">
        <w:rPr>
          <w:rStyle w:val="HTMLTypewriter"/>
          <w:rFonts w:ascii="Times New Roman" w:hAnsi="Times New Roman" w:cs="Times New Roman"/>
          <w:color w:val="000000"/>
          <w:sz w:val="22"/>
          <w:szCs w:val="22"/>
        </w:rPr>
        <w:t>To Create, Change the STPO.</w:t>
      </w:r>
    </w:p>
    <w:p w:rsidR="00DC2435" w:rsidRPr="00DC2435" w:rsidRDefault="00DC2435" w:rsidP="00DC2435">
      <w:pPr>
        <w:numPr>
          <w:ilvl w:val="0"/>
          <w:numId w:val="13"/>
        </w:numPr>
        <w:tabs>
          <w:tab w:val="clear" w:pos="1440"/>
        </w:tabs>
        <w:suppressAutoHyphens w:val="0"/>
        <w:ind w:left="450" w:firstLine="0"/>
        <w:rPr>
          <w:rStyle w:val="HTMLTypewriter"/>
          <w:rFonts w:ascii="Times New Roman" w:hAnsi="Times New Roman" w:cs="Times New Roman"/>
          <w:color w:val="000000"/>
          <w:sz w:val="22"/>
          <w:szCs w:val="22"/>
        </w:rPr>
      </w:pPr>
      <w:r w:rsidRPr="00DC2435">
        <w:rPr>
          <w:rStyle w:val="HTMLTypewriter"/>
          <w:rFonts w:ascii="Times New Roman" w:hAnsi="Times New Roman" w:cs="Times New Roman"/>
          <w:color w:val="000000"/>
          <w:sz w:val="22"/>
          <w:szCs w:val="22"/>
        </w:rPr>
        <w:t>Spare requirement send to vendor</w:t>
      </w:r>
    </w:p>
    <w:p w:rsidR="00DC2435" w:rsidRPr="00DC2435" w:rsidRDefault="00DC2435" w:rsidP="00DC2435">
      <w:pPr>
        <w:numPr>
          <w:ilvl w:val="0"/>
          <w:numId w:val="13"/>
        </w:numPr>
        <w:tabs>
          <w:tab w:val="clear" w:pos="1440"/>
        </w:tabs>
        <w:suppressAutoHyphens w:val="0"/>
        <w:ind w:left="450" w:firstLine="0"/>
        <w:rPr>
          <w:rStyle w:val="HTMLTypewriter"/>
          <w:rFonts w:ascii="Times New Roman" w:hAnsi="Times New Roman" w:cs="Times New Roman"/>
          <w:color w:val="000000"/>
          <w:sz w:val="22"/>
          <w:szCs w:val="22"/>
        </w:rPr>
      </w:pPr>
      <w:r w:rsidRPr="00DC2435">
        <w:rPr>
          <w:rStyle w:val="HTMLTypewriter"/>
          <w:rFonts w:ascii="Times New Roman" w:hAnsi="Times New Roman" w:cs="Times New Roman"/>
          <w:color w:val="000000"/>
          <w:sz w:val="22"/>
          <w:szCs w:val="22"/>
        </w:rPr>
        <w:t>Follow up for spare dispatch to vendor</w:t>
      </w:r>
    </w:p>
    <w:p w:rsidR="000F1CF9" w:rsidRPr="00E8496C" w:rsidRDefault="000F1CF9" w:rsidP="000F1CF9">
      <w:pPr>
        <w:rPr>
          <w:sz w:val="22"/>
          <w:szCs w:val="22"/>
        </w:rPr>
      </w:pPr>
    </w:p>
    <w:p w:rsidR="000F1CF9" w:rsidRPr="00E8496C" w:rsidRDefault="000F1CF9" w:rsidP="000F1CF9">
      <w:pPr>
        <w:numPr>
          <w:ilvl w:val="0"/>
          <w:numId w:val="6"/>
        </w:numPr>
        <w:rPr>
          <w:b/>
          <w:bCs/>
          <w:sz w:val="22"/>
          <w:szCs w:val="22"/>
          <w:u w:val="single"/>
        </w:rPr>
      </w:pPr>
      <w:r w:rsidRPr="00E8496C">
        <w:rPr>
          <w:b/>
          <w:bCs/>
          <w:sz w:val="22"/>
          <w:szCs w:val="22"/>
          <w:u w:val="single"/>
        </w:rPr>
        <w:t>SKILLS:</w:t>
      </w:r>
    </w:p>
    <w:p w:rsidR="000F1CF9" w:rsidRPr="00E8496C" w:rsidRDefault="000F1CF9" w:rsidP="000F1CF9">
      <w:pPr>
        <w:ind w:left="709"/>
        <w:rPr>
          <w:sz w:val="22"/>
          <w:szCs w:val="22"/>
        </w:rPr>
      </w:pPr>
      <w:r w:rsidRPr="00E8496C">
        <w:rPr>
          <w:sz w:val="22"/>
          <w:szCs w:val="22"/>
        </w:rPr>
        <w:t>Excellent analytical, interpersonal and communication skill.</w:t>
      </w:r>
    </w:p>
    <w:p w:rsidR="000F1CF9" w:rsidRPr="00E8496C" w:rsidRDefault="000F1CF9" w:rsidP="000F1CF9">
      <w:pPr>
        <w:ind w:left="709"/>
        <w:rPr>
          <w:sz w:val="22"/>
          <w:szCs w:val="22"/>
        </w:rPr>
      </w:pPr>
      <w:r w:rsidRPr="00E8496C">
        <w:rPr>
          <w:sz w:val="22"/>
          <w:szCs w:val="22"/>
        </w:rPr>
        <w:t>Positive thinker and has good approach towards life and work.</w:t>
      </w:r>
    </w:p>
    <w:p w:rsidR="000F1CF9" w:rsidRPr="00C33604" w:rsidRDefault="000F1CF9" w:rsidP="000F1CF9">
      <w:pPr>
        <w:ind w:left="709"/>
        <w:rPr>
          <w:sz w:val="22"/>
          <w:szCs w:val="22"/>
        </w:rPr>
      </w:pPr>
      <w:r w:rsidRPr="00E8496C">
        <w:rPr>
          <w:sz w:val="22"/>
          <w:szCs w:val="22"/>
        </w:rPr>
        <w:t xml:space="preserve">Creative, </w:t>
      </w:r>
      <w:proofErr w:type="spellStart"/>
      <w:r w:rsidRPr="00E8496C">
        <w:rPr>
          <w:sz w:val="22"/>
          <w:szCs w:val="22"/>
        </w:rPr>
        <w:t>Hard working</w:t>
      </w:r>
      <w:proofErr w:type="spellEnd"/>
      <w:r w:rsidRPr="00E8496C">
        <w:rPr>
          <w:sz w:val="22"/>
          <w:szCs w:val="22"/>
        </w:rPr>
        <w:t xml:space="preserve"> and </w:t>
      </w:r>
      <w:proofErr w:type="gramStart"/>
      <w:r w:rsidRPr="00E8496C">
        <w:rPr>
          <w:sz w:val="22"/>
          <w:szCs w:val="22"/>
        </w:rPr>
        <w:t>Quick</w:t>
      </w:r>
      <w:proofErr w:type="gramEnd"/>
      <w:r w:rsidRPr="00E8496C">
        <w:rPr>
          <w:sz w:val="22"/>
          <w:szCs w:val="22"/>
        </w:rPr>
        <w:t xml:space="preserve"> learning.</w:t>
      </w:r>
    </w:p>
    <w:p w:rsidR="000F1CF9" w:rsidRPr="00E8496C" w:rsidRDefault="000F1CF9" w:rsidP="000F1CF9">
      <w:pPr>
        <w:numPr>
          <w:ilvl w:val="0"/>
          <w:numId w:val="6"/>
        </w:numPr>
        <w:rPr>
          <w:b/>
          <w:bCs/>
          <w:sz w:val="22"/>
          <w:szCs w:val="22"/>
          <w:u w:val="single"/>
        </w:rPr>
      </w:pPr>
      <w:r w:rsidRPr="00E8496C">
        <w:rPr>
          <w:b/>
          <w:bCs/>
          <w:sz w:val="22"/>
          <w:szCs w:val="22"/>
          <w:u w:val="single"/>
        </w:rPr>
        <w:t>PERSONAL MINUTES:</w:t>
      </w:r>
    </w:p>
    <w:p w:rsidR="000F1CF9" w:rsidRDefault="000F1CF9" w:rsidP="000F1CF9">
      <w:pPr>
        <w:ind w:left="709"/>
        <w:rPr>
          <w:sz w:val="22"/>
          <w:szCs w:val="22"/>
        </w:rPr>
      </w:pPr>
      <w:r w:rsidRPr="00E8496C">
        <w:rPr>
          <w:b/>
          <w:bCs/>
          <w:sz w:val="22"/>
          <w:szCs w:val="22"/>
        </w:rPr>
        <w:t>Name:</w:t>
      </w:r>
      <w:r w:rsidRPr="00E8496C">
        <w:rPr>
          <w:sz w:val="22"/>
          <w:szCs w:val="22"/>
        </w:rPr>
        <w:t xml:space="preserve"> Prashant </w:t>
      </w:r>
      <w:proofErr w:type="spellStart"/>
      <w:r w:rsidRPr="00E8496C">
        <w:rPr>
          <w:sz w:val="22"/>
          <w:szCs w:val="22"/>
        </w:rPr>
        <w:t>Rohidas</w:t>
      </w:r>
      <w:proofErr w:type="spellEnd"/>
      <w:r w:rsidRPr="00E8496C">
        <w:rPr>
          <w:sz w:val="22"/>
          <w:szCs w:val="22"/>
        </w:rPr>
        <w:t xml:space="preserve"> </w:t>
      </w:r>
      <w:proofErr w:type="spellStart"/>
      <w:r w:rsidRPr="00E8496C">
        <w:rPr>
          <w:sz w:val="22"/>
          <w:szCs w:val="22"/>
        </w:rPr>
        <w:t>Gund</w:t>
      </w:r>
      <w:proofErr w:type="spellEnd"/>
    </w:p>
    <w:p w:rsidR="000F1CF9" w:rsidRPr="00E8496C" w:rsidRDefault="000F1CF9" w:rsidP="000F1CF9">
      <w:pPr>
        <w:ind w:left="709"/>
        <w:rPr>
          <w:sz w:val="22"/>
          <w:szCs w:val="22"/>
        </w:rPr>
      </w:pPr>
      <w:r>
        <w:rPr>
          <w:b/>
          <w:bCs/>
          <w:sz w:val="22"/>
          <w:szCs w:val="22"/>
        </w:rPr>
        <w:t>Address:</w:t>
      </w:r>
      <w:r>
        <w:rPr>
          <w:sz w:val="22"/>
          <w:szCs w:val="22"/>
        </w:rPr>
        <w:t xml:space="preserve"> A/P: </w:t>
      </w:r>
      <w:proofErr w:type="spellStart"/>
      <w:r>
        <w:rPr>
          <w:sz w:val="22"/>
          <w:szCs w:val="22"/>
        </w:rPr>
        <w:t>Pimpalgaon</w:t>
      </w:r>
      <w:proofErr w:type="spellEnd"/>
      <w:r>
        <w:rPr>
          <w:sz w:val="22"/>
          <w:szCs w:val="22"/>
        </w:rPr>
        <w:t xml:space="preserve"> </w:t>
      </w:r>
      <w:proofErr w:type="spellStart"/>
      <w:r>
        <w:rPr>
          <w:sz w:val="22"/>
          <w:szCs w:val="22"/>
        </w:rPr>
        <w:t>Malavi</w:t>
      </w:r>
      <w:proofErr w:type="spellEnd"/>
      <w:r>
        <w:rPr>
          <w:sz w:val="22"/>
          <w:szCs w:val="22"/>
        </w:rPr>
        <w:t>, Ahmednagar 414601</w:t>
      </w:r>
    </w:p>
    <w:p w:rsidR="000F1CF9" w:rsidRPr="00E8496C" w:rsidRDefault="000F1CF9" w:rsidP="000F1CF9">
      <w:pPr>
        <w:ind w:left="709"/>
        <w:rPr>
          <w:sz w:val="22"/>
          <w:szCs w:val="22"/>
        </w:rPr>
      </w:pPr>
      <w:r w:rsidRPr="00E8496C">
        <w:rPr>
          <w:b/>
          <w:bCs/>
          <w:sz w:val="22"/>
          <w:szCs w:val="22"/>
        </w:rPr>
        <w:t>Birth Date:</w:t>
      </w:r>
      <w:r w:rsidRPr="00E8496C">
        <w:rPr>
          <w:sz w:val="22"/>
          <w:szCs w:val="22"/>
        </w:rPr>
        <w:t xml:space="preserve"> 13/04/1986</w:t>
      </w:r>
    </w:p>
    <w:p w:rsidR="000F1CF9" w:rsidRPr="00E8496C" w:rsidRDefault="000F1CF9" w:rsidP="000F1CF9">
      <w:pPr>
        <w:ind w:left="709"/>
        <w:rPr>
          <w:sz w:val="22"/>
          <w:szCs w:val="22"/>
        </w:rPr>
      </w:pPr>
      <w:r w:rsidRPr="00E8496C">
        <w:rPr>
          <w:b/>
          <w:bCs/>
          <w:sz w:val="22"/>
          <w:szCs w:val="22"/>
        </w:rPr>
        <w:t xml:space="preserve">Marital Status: </w:t>
      </w:r>
      <w:r w:rsidR="00044C8A">
        <w:rPr>
          <w:sz w:val="22"/>
          <w:szCs w:val="22"/>
        </w:rPr>
        <w:t>Married</w:t>
      </w:r>
    </w:p>
    <w:p w:rsidR="000B23C9" w:rsidRDefault="000F1CF9" w:rsidP="000B23C9">
      <w:pPr>
        <w:ind w:left="709"/>
        <w:rPr>
          <w:sz w:val="22"/>
          <w:szCs w:val="22"/>
        </w:rPr>
      </w:pPr>
      <w:r w:rsidRPr="00E8496C">
        <w:rPr>
          <w:b/>
          <w:bCs/>
          <w:sz w:val="22"/>
          <w:szCs w:val="22"/>
        </w:rPr>
        <w:t>Language Known:</w:t>
      </w:r>
      <w:r w:rsidRPr="00E8496C">
        <w:rPr>
          <w:sz w:val="22"/>
          <w:szCs w:val="22"/>
        </w:rPr>
        <w:t xml:space="preserve"> English, Hindi, Marathi</w:t>
      </w:r>
    </w:p>
    <w:p w:rsidR="000F1CF9" w:rsidRPr="00E8496C" w:rsidRDefault="000F1CF9" w:rsidP="000B23C9">
      <w:pPr>
        <w:ind w:left="709"/>
        <w:rPr>
          <w:b/>
          <w:bCs/>
          <w:sz w:val="22"/>
          <w:szCs w:val="22"/>
          <w:u w:val="single"/>
        </w:rPr>
      </w:pPr>
      <w:r w:rsidRPr="00E8496C">
        <w:rPr>
          <w:b/>
          <w:bCs/>
          <w:sz w:val="22"/>
          <w:szCs w:val="22"/>
          <w:u w:val="single"/>
        </w:rPr>
        <w:t xml:space="preserve">DECLARATION: </w:t>
      </w:r>
    </w:p>
    <w:p w:rsidR="000F1CF9" w:rsidRPr="00E8496C" w:rsidRDefault="000F1CF9" w:rsidP="000F1CF9">
      <w:pPr>
        <w:ind w:left="709"/>
        <w:rPr>
          <w:sz w:val="22"/>
          <w:szCs w:val="22"/>
        </w:rPr>
      </w:pPr>
      <w:r w:rsidRPr="00E8496C">
        <w:rPr>
          <w:sz w:val="22"/>
          <w:szCs w:val="22"/>
        </w:rPr>
        <w:t xml:space="preserve">I hereby declare that </w:t>
      </w:r>
      <w:proofErr w:type="spellStart"/>
      <w:r w:rsidRPr="00E8496C">
        <w:rPr>
          <w:sz w:val="22"/>
          <w:szCs w:val="22"/>
        </w:rPr>
        <w:t>thr</w:t>
      </w:r>
      <w:proofErr w:type="spellEnd"/>
      <w:r w:rsidRPr="00E8496C">
        <w:rPr>
          <w:sz w:val="22"/>
          <w:szCs w:val="22"/>
        </w:rPr>
        <w:t xml:space="preserve"> particulars given here in are true to the best of my knowledge and belief.</w:t>
      </w:r>
    </w:p>
    <w:p w:rsidR="000F1CF9" w:rsidRDefault="000F1CF9" w:rsidP="000F1CF9">
      <w:pPr>
        <w:ind w:left="709"/>
        <w:rPr>
          <w:sz w:val="22"/>
          <w:szCs w:val="22"/>
        </w:rPr>
      </w:pPr>
      <w:r w:rsidRPr="00E8496C">
        <w:rPr>
          <w:sz w:val="22"/>
          <w:szCs w:val="22"/>
        </w:rPr>
        <w:t>If any of this information is found to be false or incomplete I will be responsible for it.</w:t>
      </w:r>
    </w:p>
    <w:p w:rsidR="000F1CF9" w:rsidRPr="00E8496C" w:rsidRDefault="000F1CF9" w:rsidP="000F1CF9">
      <w:pPr>
        <w:ind w:left="709"/>
        <w:rPr>
          <w:sz w:val="22"/>
          <w:szCs w:val="22"/>
        </w:rPr>
      </w:pPr>
    </w:p>
    <w:p w:rsidR="000F1CF9" w:rsidRDefault="000F1CF9" w:rsidP="000F1CF9">
      <w:pPr>
        <w:rPr>
          <w:sz w:val="22"/>
          <w:szCs w:val="22"/>
        </w:rPr>
      </w:pPr>
      <w:r w:rsidRPr="00E8496C">
        <w:rPr>
          <w:b/>
          <w:bCs/>
          <w:sz w:val="22"/>
          <w:szCs w:val="22"/>
        </w:rPr>
        <w:t xml:space="preserve">Place: </w:t>
      </w:r>
      <w:r w:rsidRPr="00E8496C">
        <w:rPr>
          <w:sz w:val="22"/>
          <w:szCs w:val="22"/>
        </w:rPr>
        <w:t>Ahmednagar</w:t>
      </w:r>
    </w:p>
    <w:p w:rsidR="000F1CF9" w:rsidRDefault="000F1CF9" w:rsidP="000F1CF9">
      <w:pPr>
        <w:rPr>
          <w:sz w:val="22"/>
          <w:szCs w:val="22"/>
        </w:rPr>
      </w:pPr>
      <w:r w:rsidRPr="00E8496C">
        <w:rPr>
          <w:b/>
          <w:bCs/>
          <w:sz w:val="22"/>
          <w:szCs w:val="22"/>
        </w:rPr>
        <w:t>Date:</w:t>
      </w:r>
      <w:r w:rsidRPr="00E8496C">
        <w:rPr>
          <w:sz w:val="22"/>
          <w:szCs w:val="22"/>
        </w:rPr>
        <w:t xml:space="preserve"> </w:t>
      </w:r>
    </w:p>
    <w:p w:rsidR="000F1CF9" w:rsidRPr="00E8496C" w:rsidRDefault="000F1CF9" w:rsidP="000F1CF9">
      <w:pPr>
        <w:rPr>
          <w:sz w:val="22"/>
          <w:szCs w:val="22"/>
        </w:rPr>
      </w:pPr>
    </w:p>
    <w:p w:rsidR="000F1CF9" w:rsidRPr="00E8496C" w:rsidRDefault="000F1CF9" w:rsidP="000F1CF9">
      <w:pPr>
        <w:rPr>
          <w:b/>
          <w:bCs/>
          <w:sz w:val="22"/>
          <w:szCs w:val="22"/>
          <w:u w:val="single"/>
        </w:rPr>
      </w:pPr>
      <w:r w:rsidRPr="00E8496C">
        <w:rPr>
          <w:b/>
          <w:bCs/>
          <w:sz w:val="22"/>
          <w:szCs w:val="22"/>
          <w:u w:val="single"/>
        </w:rPr>
        <w:t>PRASHANT GUND</w:t>
      </w:r>
    </w:p>
    <w:p w:rsidR="000F1CF9" w:rsidRPr="00E8496C" w:rsidRDefault="000F1CF9" w:rsidP="000F1CF9">
      <w:pPr>
        <w:rPr>
          <w:b/>
          <w:bCs/>
          <w:sz w:val="22"/>
          <w:szCs w:val="22"/>
        </w:rPr>
      </w:pPr>
      <w:r w:rsidRPr="00E8496C">
        <w:rPr>
          <w:b/>
          <w:bCs/>
          <w:sz w:val="22"/>
          <w:szCs w:val="22"/>
        </w:rPr>
        <w:t>(9822001599)</w:t>
      </w:r>
    </w:p>
    <w:p w:rsidR="001100B3" w:rsidRDefault="001100B3"/>
    <w:sectPr w:rsidR="001100B3" w:rsidSect="000B23C9">
      <w:footnotePr>
        <w:pos w:val="beneathText"/>
      </w:footnotePr>
      <w:pgSz w:w="12240" w:h="15840"/>
      <w:pgMar w:top="990" w:right="990" w:bottom="990" w:left="810" w:header="720" w:footer="720" w:gutter="0"/>
      <w:cols w:space="720"/>
      <w:docGrid w:linePitch="24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0"/>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Wingdings" w:hAnsi="Wingdings" w:cs="OpenSymbol"/>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OpenSymbol"/>
      </w:rPr>
    </w:lvl>
  </w:abstractNum>
  <w:abstractNum w:abstractNumId="2" w15:restartNumberingAfterBreak="0">
    <w:nsid w:val="00000003"/>
    <w:multiLevelType w:val="multilevel"/>
    <w:tmpl w:val="00000003"/>
    <w:name w:val="WW8Num3"/>
    <w:lvl w:ilvl="0">
      <w:start w:val="1"/>
      <w:numFmt w:val="decimal"/>
      <w:lvlText w:val="%1."/>
      <w:lvlJc w:val="left"/>
      <w:pPr>
        <w:tabs>
          <w:tab w:val="num" w:pos="1440"/>
        </w:tabs>
        <w:ind w:left="1440" w:hanging="360"/>
      </w:pPr>
    </w:lvl>
    <w:lvl w:ilvl="1">
      <w:start w:val="1"/>
      <w:numFmt w:val="bullet"/>
      <w:lvlText w:val=""/>
      <w:lvlJc w:val="left"/>
      <w:pPr>
        <w:tabs>
          <w:tab w:val="num" w:pos="2160"/>
        </w:tabs>
        <w:ind w:left="2160" w:hanging="360"/>
      </w:pPr>
      <w:rPr>
        <w:rFonts w:ascii="Wingdings" w:hAnsi="Wingdings" w:cs="Times New Roman"/>
      </w:r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cs="OpenSymbol"/>
      </w:rPr>
    </w:lvl>
  </w:abstractNum>
  <w:abstractNum w:abstractNumId="4" w15:restartNumberingAfterBreak="0">
    <w:nsid w:val="00000005"/>
    <w:multiLevelType w:val="singleLevel"/>
    <w:tmpl w:val="00000005"/>
    <w:lvl w:ilvl="0">
      <w:start w:val="1"/>
      <w:numFmt w:val="bullet"/>
      <w:lvlText w:val=""/>
      <w:lvlJc w:val="left"/>
      <w:pPr>
        <w:tabs>
          <w:tab w:val="num" w:pos="720"/>
        </w:tabs>
        <w:ind w:left="720" w:hanging="360"/>
      </w:pPr>
      <w:rPr>
        <w:rFonts w:ascii="Wingdings" w:hAnsi="Wingdings" w:cs="OpenSymbol"/>
      </w:rPr>
    </w:lvl>
  </w:abstractNum>
  <w:abstractNum w:abstractNumId="5"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cs="OpenSymbol"/>
      </w:rPr>
    </w:lvl>
  </w:abstractNum>
  <w:abstractNum w:abstractNumId="6" w15:restartNumberingAfterBreak="0">
    <w:nsid w:val="0E952C47"/>
    <w:multiLevelType w:val="hybridMultilevel"/>
    <w:tmpl w:val="E5E298D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3CA59DE"/>
    <w:multiLevelType w:val="hybridMultilevel"/>
    <w:tmpl w:val="E5E298D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1F0F4D1F"/>
    <w:multiLevelType w:val="hybridMultilevel"/>
    <w:tmpl w:val="E4CCF772"/>
    <w:lvl w:ilvl="0" w:tplc="04090001">
      <w:start w:val="1"/>
      <w:numFmt w:val="bullet"/>
      <w:lvlText w:val=""/>
      <w:lvlJc w:val="left"/>
      <w:pPr>
        <w:tabs>
          <w:tab w:val="num" w:pos="1440"/>
        </w:tabs>
        <w:ind w:left="1440" w:hanging="360"/>
      </w:pPr>
      <w:rPr>
        <w:rFonts w:ascii="Symbol" w:hAnsi="Symbol" w:hint="default"/>
      </w:rPr>
    </w:lvl>
    <w:lvl w:ilvl="1" w:tplc="0409000B">
      <w:start w:val="1"/>
      <w:numFmt w:val="bullet"/>
      <w:lvlText w:val=""/>
      <w:lvlJc w:val="left"/>
      <w:pPr>
        <w:tabs>
          <w:tab w:val="num" w:pos="2160"/>
        </w:tabs>
        <w:ind w:left="2160" w:hanging="360"/>
      </w:pPr>
      <w:rPr>
        <w:rFonts w:ascii="Wingdings" w:hAnsi="Wingdings" w:hint="default"/>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9" w15:restartNumberingAfterBreak="0">
    <w:nsid w:val="1FC0429F"/>
    <w:multiLevelType w:val="hybridMultilevel"/>
    <w:tmpl w:val="3EEE95DC"/>
    <w:lvl w:ilvl="0" w:tplc="805CB566">
      <w:start w:val="1"/>
      <w:numFmt w:val="decimal"/>
      <w:lvlText w:val="%1"/>
      <w:lvlJc w:val="left"/>
      <w:pPr>
        <w:ind w:left="750" w:hanging="375"/>
      </w:pPr>
      <w:rPr>
        <w:rFonts w:hint="default"/>
        <w:b w:val="0"/>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0" w15:restartNumberingAfterBreak="0">
    <w:nsid w:val="257A6B39"/>
    <w:multiLevelType w:val="hybridMultilevel"/>
    <w:tmpl w:val="8C5E7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8E022A"/>
    <w:multiLevelType w:val="hybridMultilevel"/>
    <w:tmpl w:val="660A183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4B3158EA"/>
    <w:multiLevelType w:val="hybridMultilevel"/>
    <w:tmpl w:val="20745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C8640A"/>
    <w:multiLevelType w:val="hybridMultilevel"/>
    <w:tmpl w:val="C19E7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C033E8"/>
    <w:multiLevelType w:val="hybridMultilevel"/>
    <w:tmpl w:val="0B9246F0"/>
    <w:lvl w:ilvl="0" w:tplc="7F3C81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F311454"/>
    <w:multiLevelType w:val="hybridMultilevel"/>
    <w:tmpl w:val="E9DA0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EC4DBF"/>
    <w:multiLevelType w:val="hybridMultilevel"/>
    <w:tmpl w:val="AB72BBF6"/>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2"/>
  </w:num>
  <w:num w:numId="8">
    <w:abstractNumId w:val="9"/>
  </w:num>
  <w:num w:numId="9">
    <w:abstractNumId w:val="14"/>
  </w:num>
  <w:num w:numId="10">
    <w:abstractNumId w:val="10"/>
  </w:num>
  <w:num w:numId="11">
    <w:abstractNumId w:val="13"/>
  </w:num>
  <w:num w:numId="12">
    <w:abstractNumId w:val="16"/>
  </w:num>
  <w:num w:numId="13">
    <w:abstractNumId w:val="8"/>
  </w:num>
  <w:num w:numId="14">
    <w:abstractNumId w:val="8"/>
  </w:num>
  <w:num w:numId="15">
    <w:abstractNumId w:val="11"/>
  </w:num>
  <w:num w:numId="16">
    <w:abstractNumId w:val="15"/>
  </w:num>
  <w:num w:numId="17">
    <w:abstractNumId w:val="7"/>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CF9"/>
    <w:rsid w:val="00034B45"/>
    <w:rsid w:val="00044C8A"/>
    <w:rsid w:val="00054D2A"/>
    <w:rsid w:val="000B23C9"/>
    <w:rsid w:val="000B699C"/>
    <w:rsid w:val="000F1CF9"/>
    <w:rsid w:val="001100B3"/>
    <w:rsid w:val="00154CEB"/>
    <w:rsid w:val="003B502C"/>
    <w:rsid w:val="003B6F0F"/>
    <w:rsid w:val="003C6324"/>
    <w:rsid w:val="00476B70"/>
    <w:rsid w:val="005026EF"/>
    <w:rsid w:val="00570D43"/>
    <w:rsid w:val="00580DE5"/>
    <w:rsid w:val="006D465A"/>
    <w:rsid w:val="007B4F2E"/>
    <w:rsid w:val="00A15009"/>
    <w:rsid w:val="00AB33E2"/>
    <w:rsid w:val="00BA720E"/>
    <w:rsid w:val="00D04648"/>
    <w:rsid w:val="00D67D46"/>
    <w:rsid w:val="00D8471F"/>
    <w:rsid w:val="00D9355C"/>
    <w:rsid w:val="00DC2435"/>
    <w:rsid w:val="00F921F6"/>
    <w:rsid w:val="00FB58B4"/>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F92612-5D1A-4763-B138-85700E25E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CF9"/>
    <w:pPr>
      <w:suppressAutoHyphens/>
      <w:spacing w:after="0" w:line="240" w:lineRule="auto"/>
    </w:pPr>
    <w:rPr>
      <w:rFonts w:ascii="Times New Roman" w:eastAsia="Times New Roman" w:hAnsi="Times New Roman" w:cs="Times New Roman"/>
      <w:kern w:val="1"/>
      <w:sz w:val="24"/>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sid w:val="000F1CF9"/>
    <w:rPr>
      <w:color w:val="000080"/>
      <w:u w:val="single"/>
    </w:rPr>
  </w:style>
  <w:style w:type="character" w:styleId="HTMLTypewriter">
    <w:name w:val="HTML Typewriter"/>
    <w:rsid w:val="000F1CF9"/>
    <w:rPr>
      <w:rFonts w:ascii="Arial Unicode MS" w:eastAsia="Arial Unicode MS" w:hAnsi="Arial Unicode MS" w:cs="Arial Unicode MS"/>
      <w:sz w:val="20"/>
      <w:szCs w:val="20"/>
    </w:rPr>
  </w:style>
  <w:style w:type="paragraph" w:customStyle="1" w:styleId="TableContents">
    <w:name w:val="Table Contents"/>
    <w:basedOn w:val="Normal"/>
    <w:rsid w:val="000F1CF9"/>
    <w:pPr>
      <w:suppressLineNumbers/>
    </w:pPr>
  </w:style>
  <w:style w:type="paragraph" w:styleId="ListParagraph">
    <w:name w:val="List Paragraph"/>
    <w:basedOn w:val="Normal"/>
    <w:link w:val="ListParagraphChar"/>
    <w:uiPriority w:val="34"/>
    <w:qFormat/>
    <w:rsid w:val="000F1CF9"/>
    <w:pPr>
      <w:suppressAutoHyphens w:val="0"/>
      <w:ind w:left="720"/>
    </w:pPr>
    <w:rPr>
      <w:kern w:val="0"/>
      <w:szCs w:val="24"/>
      <w:lang w:eastAsia="en-US"/>
    </w:rPr>
  </w:style>
  <w:style w:type="character" w:customStyle="1" w:styleId="ListParagraphChar">
    <w:name w:val="List Paragraph Char"/>
    <w:basedOn w:val="DefaultParagraphFont"/>
    <w:link w:val="ListParagraph"/>
    <w:uiPriority w:val="34"/>
    <w:rsid w:val="000F1CF9"/>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193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1198</Words>
  <Characters>6831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 8</dc:creator>
  <cp:lastModifiedBy>Admin</cp:lastModifiedBy>
  <cp:revision>2</cp:revision>
  <dcterms:created xsi:type="dcterms:W3CDTF">2021-03-30T09:53:00Z</dcterms:created>
  <dcterms:modified xsi:type="dcterms:W3CDTF">2021-03-30T09:53:00Z</dcterms:modified>
</cp:coreProperties>
</file>