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rPr>
          <w:rFonts w:ascii="Arial" w:cs="Arial" w:hAnsi="Arial"/>
          <w:sz w:val="20"/>
          <w:szCs w:val="20"/>
        </w:rPr>
      </w:pPr>
      <w:bookmarkStart w:id="0" w:name="_GoBack"/>
      <w:bookmarkEnd w:id="0"/>
      <w:r>
        <w:rPr>
          <w:rFonts w:ascii="Arial" w:cs="Arial" w:hAnsi="Arial"/>
          <w:noProof/>
          <w:sz w:val="36"/>
          <w:szCs w:val="36"/>
        </w:rPr>
        <w:pict>
          <v:shapetype id="_x0000_t32" coordsize="21600,21600" o:spt="32" o:oned="t" path="m,l21600,21600e">
            <v:path arrowok="t" fillok="f" o:connecttype="none"/>
            <o:lock v:ext="edit" shapetype="t"/>
          </v:shapetype>
          <v:shape id="1027" type="#_x0000_t32" filled="f" style="position:absolute;margin-left:-1.3pt;margin-top:56.45pt;width:542.0pt;height:0.0pt;z-index:2;mso-position-horizontal-relative:text;mso-position-vertical-relative:text;mso-width-relative:page;mso-height-relative:page;mso-wrap-distance-left:0.0pt;mso-wrap-distance-right:0.0pt;visibility:visible;">
            <v:stroke weight="2.0pt"/>
            <v:fill/>
            <v:shadow color="#7f7f7f" offset="1.0pt," offset2="-1.0pt,-2.0pt" opacity="50%" type="perspective"/>
            <v:path o:connecttype="none" fillok="f" arrowok="t"/>
          </v:shape>
        </w:pict>
      </w:r>
      <w:r>
        <w:rPr>
          <w:rFonts w:ascii="Arial" w:cs="Arial" w:hAnsi="Arial"/>
          <w:sz w:val="36"/>
          <w:szCs w:val="36"/>
        </w:rPr>
        <w:t xml:space="preserve">Vilas Sunil </w:t>
      </w:r>
      <w:r>
        <w:rPr>
          <w:rFonts w:ascii="Arial" w:cs="Arial" w:hAnsi="Arial"/>
          <w:sz w:val="36"/>
          <w:szCs w:val="36"/>
        </w:rPr>
        <w:t>Naik</w:t>
      </w:r>
      <w:r>
        <w:rPr>
          <w:rFonts w:ascii="Arial" w:cs="Arial" w:hAnsi="Arial"/>
          <w:sz w:val="24"/>
          <w:szCs w:val="24"/>
        </w:rPr>
        <w:br/>
      </w:r>
      <w:r>
        <w:rPr>
          <w:rFonts w:ascii="Arial" w:cs="Arial" w:hAnsi="Arial"/>
          <w:sz w:val="20"/>
          <w:szCs w:val="20"/>
        </w:rPr>
        <w:t xml:space="preserve">Email: </w:t>
      </w:r>
      <w:r>
        <w:rPr>
          <w:rStyle w:val="style4099"/>
          <w:rFonts w:ascii="Arial" w:cs="Arial" w:hAnsi="Arial"/>
          <w:sz w:val="20"/>
          <w:szCs w:val="20"/>
        </w:rPr>
        <w:t>vilass_naik7@yahoo.co.in</w:t>
      </w:r>
      <w:r>
        <w:rPr>
          <w:rFonts w:ascii="Arial" w:cs="Arial" w:hAnsi="Arial"/>
          <w:sz w:val="20"/>
          <w:szCs w:val="20"/>
        </w:rPr>
        <w:br/>
      </w:r>
      <w:r>
        <w:rPr>
          <w:rFonts w:ascii="Arial" w:cs="Arial" w:hAnsi="Arial"/>
          <w:sz w:val="20"/>
          <w:szCs w:val="20"/>
        </w:rPr>
        <w:t xml:space="preserve">Mobile: </w:t>
      </w:r>
      <w:r>
        <w:rPr>
          <w:rFonts w:ascii="Arial" w:cs="Arial" w:hAnsi="Arial"/>
          <w:sz w:val="20"/>
          <w:szCs w:val="20"/>
        </w:rPr>
        <w:t>9773865796</w:t>
      </w:r>
      <w:r>
        <w:rPr>
          <w:rFonts w:ascii="Arial" w:cs="Arial" w:hAnsi="Arial"/>
          <w:sz w:val="20"/>
          <w:szCs w:val="20"/>
        </w:rPr>
        <w:t xml:space="preserve"> / </w:t>
      </w:r>
      <w:r>
        <w:rPr>
          <w:rFonts w:ascii="Arial" w:cs="Arial" w:hAnsi="Arial"/>
          <w:sz w:val="20"/>
          <w:szCs w:val="20"/>
        </w:rPr>
        <w:t>8850478450</w:t>
      </w:r>
    </w:p>
    <w:p>
      <w:pPr>
        <w:pStyle w:val="style0"/>
        <w:rPr>
          <w:rFonts w:ascii="Arial" w:cs="Arial" w:hAnsi="Arial"/>
          <w:b/>
          <w:color w:val="000000"/>
          <w:u w:val="single"/>
          <w:shd w:val="clear" w:color="auto" w:fill="ffffff"/>
        </w:rPr>
      </w:pPr>
      <w:r>
        <w:rPr>
          <w:rFonts w:ascii="Arial" w:cs="Times New Roman" w:hAnsi="Arial"/>
          <w:sz w:val="24"/>
          <w:szCs w:val="24"/>
        </w:rPr>
        <w:br/>
      </w:r>
      <w:r>
        <w:rPr>
          <w:rFonts w:ascii="Arial" w:cs="Arial" w:hAnsi="Arial"/>
          <w:b/>
          <w:u w:val="single"/>
        </w:rPr>
        <w:t>Career Objectives</w:t>
      </w:r>
      <w:r>
        <w:rPr>
          <w:rFonts w:ascii="Arial" w:cs="Arial" w:hAnsi="Arial"/>
          <w:b/>
          <w:u w:val="single"/>
        </w:rPr>
        <w:br/>
      </w:r>
      <w:r>
        <w:rPr>
          <w:rFonts w:ascii="Arial" w:cs="Times New Roman" w:hAnsi="Arial"/>
          <w:sz w:val="24"/>
          <w:szCs w:val="24"/>
          <w:u w:val="single"/>
        </w:rPr>
        <w:br/>
      </w:r>
      <w:r>
        <w:rPr>
          <w:rFonts w:ascii="Arial" w:cs="Arial" w:hAnsi="Arial"/>
          <w:sz w:val="20"/>
          <w:szCs w:val="20"/>
        </w:rPr>
        <w:t>Seeking</w:t>
      </w:r>
      <w:r>
        <w:rPr>
          <w:rFonts w:ascii="Arial" w:cs="Arial" w:hAnsi="Arial"/>
          <w:sz w:val="20"/>
          <w:szCs w:val="20"/>
        </w:rPr>
        <w:t xml:space="preserve"> for a challenging career</w:t>
      </w:r>
      <w:r>
        <w:rPr>
          <w:rFonts w:ascii="Arial" w:cs="Arial" w:hAnsi="Arial"/>
          <w:sz w:val="20"/>
          <w:szCs w:val="20"/>
        </w:rPr>
        <w:t xml:space="preserve"> in</w:t>
      </w:r>
      <w:r>
        <w:rPr>
          <w:rFonts w:ascii="Arial" w:cs="Arial" w:hAnsi="Arial"/>
          <w:sz w:val="20"/>
          <w:szCs w:val="20"/>
        </w:rPr>
        <w:t xml:space="preserve"> </w:t>
      </w:r>
      <w:r>
        <w:rPr>
          <w:rFonts w:ascii="Arial" w:cs="Arial" w:hAnsi="Arial"/>
          <w:color w:val="000000"/>
          <w:sz w:val="20"/>
          <w:szCs w:val="20"/>
          <w:shd w:val="clear" w:color="auto" w:fill="ffffff"/>
        </w:rPr>
        <w:t>accounting assistant to contribute with my interpersonal skills and subject knowledge.</w:t>
      </w:r>
      <w:r>
        <w:rPr>
          <w:rFonts w:ascii="Arial" w:cs="Arial" w:hAnsi="Arial"/>
          <w:sz w:val="20"/>
          <w:szCs w:val="20"/>
        </w:rPr>
        <w:t xml:space="preserve"> </w:t>
      </w:r>
      <w:r>
        <w:rPr>
          <w:rFonts w:ascii="Arial" w:cs="Arial" w:hAnsi="Arial"/>
          <w:sz w:val="20"/>
          <w:szCs w:val="20"/>
        </w:rPr>
        <w:t>and</w:t>
      </w:r>
      <w:r>
        <w:rPr>
          <w:rFonts w:ascii="Arial" w:cs="Arial" w:hAnsi="Arial"/>
          <w:sz w:val="20"/>
          <w:szCs w:val="20"/>
        </w:rPr>
        <w:t xml:space="preserve"> gaining experience in the field to increase the growth and profit of the organization along with developing my knowledge and </w:t>
      </w:r>
      <w:r>
        <w:rPr>
          <w:rFonts w:ascii="Arial" w:cs="Arial" w:hAnsi="Arial"/>
          <w:sz w:val="20"/>
          <w:szCs w:val="20"/>
        </w:rPr>
        <w:t xml:space="preserve">accounting </w:t>
      </w:r>
      <w:r>
        <w:rPr>
          <w:rFonts w:ascii="Arial" w:cs="Arial" w:hAnsi="Arial"/>
          <w:sz w:val="20"/>
          <w:szCs w:val="20"/>
        </w:rPr>
        <w:t xml:space="preserve"> skills.</w:t>
      </w:r>
      <w:r>
        <w:rPr>
          <w:rFonts w:ascii="Arial" w:cs="Arial" w:hAnsi="Arial"/>
          <w:sz w:val="20"/>
          <w:szCs w:val="20"/>
        </w:rPr>
        <w:br/>
      </w:r>
      <w:r>
        <w:rPr>
          <w:rFonts w:ascii="Arial" w:cs="Times New Roman" w:hAnsi="Arial"/>
          <w:color w:val="000000"/>
          <w:sz w:val="24"/>
          <w:szCs w:val="24"/>
          <w:shd w:val="clear" w:color="auto" w:fill="ffffff"/>
        </w:rPr>
        <w:br/>
      </w:r>
      <w:r>
        <w:rPr>
          <w:rFonts w:ascii="Arial" w:cs="Arial" w:hAnsi="Arial"/>
          <w:b/>
          <w:color w:val="000000"/>
          <w:u w:val="single"/>
          <w:shd w:val="clear" w:color="auto" w:fill="ffffff"/>
        </w:rPr>
        <w:t>Professional Profile</w:t>
      </w:r>
      <w:r>
        <w:rPr>
          <w:rFonts w:ascii="Arial" w:cs="Times New Roman" w:hAnsi="Arial"/>
          <w:color w:val="000000"/>
          <w:sz w:val="24"/>
          <w:szCs w:val="24"/>
          <w:u w:val="single"/>
          <w:shd w:val="clear" w:color="auto" w:fill="ffffff"/>
        </w:rPr>
        <w:br/>
      </w:r>
      <w:r>
        <w:rPr>
          <w:rFonts w:ascii="Arial" w:cs="Times New Roman" w:hAnsi="Arial"/>
          <w:color w:val="000000"/>
          <w:sz w:val="24"/>
          <w:szCs w:val="24"/>
          <w:u w:val="single"/>
          <w:shd w:val="clear" w:color="auto" w:fill="ffffff"/>
        </w:rPr>
        <w:br/>
      </w:r>
      <w:r>
        <w:rPr>
          <w:rFonts w:ascii="Arial" w:cs="Times New Roman" w:hAnsi="Arial"/>
          <w:sz w:val="20"/>
          <w:szCs w:val="20"/>
        </w:rPr>
        <w:t xml:space="preserve">Building </w:t>
      </w:r>
      <w:r>
        <w:rPr>
          <w:rFonts w:ascii="Arial" w:cs="Times New Roman" w:hAnsi="Arial"/>
          <w:sz w:val="20"/>
          <w:szCs w:val="20"/>
        </w:rPr>
        <w:t>Accounting</w:t>
      </w:r>
      <w:r>
        <w:rPr>
          <w:rFonts w:ascii="Arial" w:cs="Times New Roman" w:hAnsi="Arial"/>
          <w:sz w:val="20"/>
          <w:szCs w:val="20"/>
        </w:rPr>
        <w:t xml:space="preserve"> professional with graduate degree in Bachelor of </w:t>
      </w:r>
      <w:r>
        <w:rPr>
          <w:rFonts w:ascii="Arial" w:cs="Times New Roman" w:hAnsi="Arial"/>
          <w:sz w:val="20"/>
          <w:szCs w:val="20"/>
        </w:rPr>
        <w:t>Commerce from</w:t>
      </w:r>
      <w:r>
        <w:rPr>
          <w:rFonts w:ascii="Arial" w:cs="Times New Roman" w:hAnsi="Arial"/>
          <w:sz w:val="20"/>
          <w:szCs w:val="20"/>
        </w:rPr>
        <w:t xml:space="preserve"> university </w:t>
      </w:r>
      <w:r>
        <w:rPr>
          <w:rFonts w:ascii="Arial" w:cs="Times New Roman" w:hAnsi="Arial"/>
          <w:sz w:val="20"/>
          <w:szCs w:val="20"/>
        </w:rPr>
        <w:t>of Mumbai</w:t>
      </w:r>
      <w:r>
        <w:rPr>
          <w:rFonts w:ascii="Arial" w:cs="Times New Roman" w:hAnsi="Arial"/>
          <w:sz w:val="20"/>
          <w:szCs w:val="20"/>
        </w:rPr>
        <w:t xml:space="preserve">. Consistent academic record with good interpersonal skills and willing to learn new concept quickly for achieving best results. </w:t>
      </w:r>
      <w:r>
        <w:rPr>
          <w:rFonts w:ascii="Arial" w:cs="Times New Roman" w:hAnsi="Arial"/>
          <w:sz w:val="20"/>
          <w:szCs w:val="20"/>
        </w:rPr>
        <w:t>Motivated, self-starter with passion to succeed and desire to excel.</w:t>
      </w:r>
      <w:r>
        <w:rPr>
          <w:rFonts w:ascii="Arial" w:cs="Times New Roman" w:hAnsi="Arial"/>
          <w:sz w:val="20"/>
          <w:szCs w:val="20"/>
          <w:u w:val="single"/>
        </w:rPr>
        <w:br/>
      </w:r>
    </w:p>
    <w:p>
      <w:pPr>
        <w:pStyle w:val="style0"/>
        <w:rPr>
          <w:rFonts w:ascii="Arial" w:cs="Arial" w:hAnsi="Arial"/>
          <w:b/>
          <w:u w:val="single"/>
        </w:rPr>
      </w:pPr>
      <w:r>
        <w:rPr>
          <w:rFonts w:ascii="Arial" w:cs="Arial" w:hAnsi="Arial"/>
          <w:b/>
          <w:u w:val="single"/>
        </w:rPr>
        <w:t>Education</w:t>
      </w:r>
    </w:p>
    <w:p>
      <w:pPr>
        <w:pStyle w:val="style179"/>
        <w:numPr>
          <w:ilvl w:val="0"/>
          <w:numId w:val="1"/>
        </w:numPr>
        <w:rPr>
          <w:rFonts w:ascii="Arial" w:cs="Times New Roman" w:hAnsi="Arial"/>
          <w:sz w:val="20"/>
          <w:szCs w:val="20"/>
        </w:rPr>
      </w:pPr>
      <w:r>
        <w:rPr>
          <w:rFonts w:ascii="Arial" w:cs="Times New Roman" w:hAnsi="Arial"/>
          <w:sz w:val="20"/>
          <w:szCs w:val="20"/>
        </w:rPr>
        <w:t xml:space="preserve">Bachelor of Commerce </w:t>
      </w:r>
      <w:r>
        <w:rPr>
          <w:rFonts w:ascii="Arial" w:cs="Times New Roman" w:hAnsi="Arial"/>
          <w:sz w:val="20"/>
          <w:szCs w:val="20"/>
        </w:rPr>
        <w:t>from University of Mumbai in 2013-14.</w:t>
      </w:r>
    </w:p>
    <w:p>
      <w:pPr>
        <w:pStyle w:val="style179"/>
        <w:numPr>
          <w:ilvl w:val="0"/>
          <w:numId w:val="1"/>
        </w:numPr>
        <w:rPr>
          <w:rFonts w:ascii="Arial" w:cs="Times New Roman" w:hAnsi="Arial"/>
          <w:sz w:val="20"/>
          <w:szCs w:val="20"/>
        </w:rPr>
      </w:pPr>
      <w:r>
        <w:rPr>
          <w:rFonts w:ascii="Arial" w:cs="Times New Roman" w:hAnsi="Arial"/>
          <w:sz w:val="20"/>
          <w:szCs w:val="20"/>
        </w:rPr>
        <w:t>Class 12</w:t>
      </w:r>
      <w:r>
        <w:rPr>
          <w:rFonts w:ascii="Arial" w:cs="Times New Roman" w:hAnsi="Arial"/>
          <w:sz w:val="20"/>
          <w:szCs w:val="20"/>
          <w:vertAlign w:val="superscript"/>
        </w:rPr>
        <w:t>th</w:t>
      </w:r>
      <w:r>
        <w:rPr>
          <w:rFonts w:ascii="Arial" w:cs="Times New Roman" w:hAnsi="Arial"/>
          <w:sz w:val="20"/>
          <w:szCs w:val="20"/>
        </w:rPr>
        <w:t xml:space="preserve"> (Commerce Stream) from </w:t>
      </w:r>
      <w:r>
        <w:rPr>
          <w:rFonts w:ascii="Arial" w:cs="Times New Roman" w:hAnsi="Arial"/>
          <w:sz w:val="20"/>
          <w:szCs w:val="20"/>
        </w:rPr>
        <w:t>University of Mumbai in 2005-06.</w:t>
      </w:r>
    </w:p>
    <w:p>
      <w:pPr>
        <w:pStyle w:val="style179"/>
        <w:numPr>
          <w:ilvl w:val="0"/>
          <w:numId w:val="1"/>
        </w:numPr>
        <w:rPr>
          <w:rFonts w:ascii="Arial" w:cs="Times New Roman" w:hAnsi="Arial"/>
          <w:sz w:val="20"/>
          <w:szCs w:val="20"/>
        </w:rPr>
      </w:pPr>
      <w:r>
        <w:rPr>
          <w:rFonts w:ascii="Arial" w:cs="Times New Roman" w:hAnsi="Arial"/>
          <w:sz w:val="20"/>
          <w:szCs w:val="20"/>
        </w:rPr>
        <w:t>Class 10</w:t>
      </w:r>
      <w:r>
        <w:rPr>
          <w:rFonts w:ascii="Arial" w:cs="Times New Roman" w:hAnsi="Arial"/>
          <w:sz w:val="20"/>
          <w:szCs w:val="20"/>
          <w:vertAlign w:val="superscript"/>
        </w:rPr>
        <w:t>th</w:t>
      </w:r>
      <w:r>
        <w:rPr>
          <w:rFonts w:ascii="Arial" w:cs="Times New Roman" w:hAnsi="Arial"/>
          <w:sz w:val="20"/>
          <w:szCs w:val="20"/>
        </w:rPr>
        <w:t xml:space="preserve"> from University of Mumbai (Mumbai Board) in 2002-03</w:t>
      </w:r>
      <w:r>
        <w:rPr>
          <w:rFonts w:ascii="Arial" w:cs="Times New Roman" w:hAnsi="Arial"/>
          <w:sz w:val="20"/>
          <w:szCs w:val="20"/>
        </w:rPr>
        <w:t>.</w:t>
      </w:r>
      <w:r>
        <w:rPr>
          <w:rFonts w:ascii="Arial" w:cs="Times New Roman" w:hAnsi="Arial"/>
          <w:sz w:val="20"/>
          <w:szCs w:val="20"/>
        </w:rPr>
        <w:br/>
      </w:r>
    </w:p>
    <w:p>
      <w:pPr>
        <w:pStyle w:val="style0"/>
        <w:rPr>
          <w:rFonts w:ascii="Arial" w:cs="Arial" w:hAnsi="Arial"/>
          <w:b/>
          <w:u w:val="single"/>
        </w:rPr>
      </w:pPr>
      <w:r>
        <w:rPr>
          <w:rFonts w:ascii="Arial" w:cs="Arial" w:hAnsi="Arial"/>
          <w:b/>
          <w:u w:val="single"/>
        </w:rPr>
        <w:t>Organizational Experience</w:t>
      </w:r>
    </w:p>
    <w:p>
      <w:pPr>
        <w:pStyle w:val="style0"/>
        <w:rPr/>
      </w:pPr>
      <w:r>
        <w:rPr>
          <w:rFonts w:ascii="Arial" w:cs="Arial" w:eastAsia="Nirmala UI" w:hAnsi="Arial" w:hint="default"/>
          <w:color w:val="000000"/>
          <w:sz w:val="20"/>
          <w:szCs w:val="20"/>
        </w:rPr>
        <w:t>From</w:t>
      </w:r>
      <w:r>
        <w:rPr>
          <w:rFonts w:ascii="Arial" w:cs="Arial" w:eastAsia="Nirmala UI" w:hAnsi="Arial" w:hint="default"/>
          <w:color w:val="000000"/>
          <w:sz w:val="20"/>
          <w:szCs w:val="20"/>
        </w:rPr>
        <w:t xml:space="preserve"> </w:t>
      </w:r>
      <w:r>
        <w:rPr>
          <w:rFonts w:ascii="Arial" w:cs="Arial" w:eastAsia="Nirmala UI" w:hAnsi="Arial" w:hint="default"/>
          <w:color w:val="000000"/>
          <w:sz w:val="20"/>
          <w:szCs w:val="20"/>
          <w:lang w:val="en-US"/>
        </w:rPr>
        <w:t xml:space="preserve">December </w:t>
      </w:r>
      <w:r>
        <w:rPr>
          <w:rFonts w:ascii="Arial" w:cs="Arial" w:eastAsia="Nirmala UI" w:hAnsi="Arial" w:hint="default"/>
          <w:color w:val="000000"/>
          <w:sz w:val="20"/>
          <w:szCs w:val="20"/>
        </w:rPr>
        <w:t>201</w:t>
      </w:r>
      <w:r>
        <w:rPr>
          <w:rFonts w:ascii="Arial" w:cs="Arial" w:eastAsia="Nirmala UI" w:hAnsi="Arial" w:hint="default"/>
          <w:color w:val="000000"/>
          <w:sz w:val="20"/>
          <w:szCs w:val="20"/>
          <w:lang w:val="en-US"/>
        </w:rPr>
        <w:t>9</w:t>
      </w:r>
      <w:r>
        <w:rPr>
          <w:rFonts w:ascii="Arial" w:cs="Arial" w:eastAsia="Nirmala UI" w:hAnsi="Arial" w:hint="default"/>
          <w:color w:val="000000"/>
          <w:sz w:val="20"/>
          <w:szCs w:val="20"/>
        </w:rPr>
        <w:t xml:space="preserve"> </w:t>
      </w:r>
      <w:r>
        <w:rPr>
          <w:rFonts w:ascii="Arial" w:cs="Arial" w:eastAsia="Nirmala UI" w:hAnsi="Arial" w:hint="default"/>
          <w:color w:val="000000"/>
          <w:sz w:val="20"/>
          <w:szCs w:val="20"/>
        </w:rPr>
        <w:t>till</w:t>
      </w:r>
      <w:r>
        <w:rPr>
          <w:rFonts w:ascii="Arial" w:cs="Arial" w:eastAsia="Nirmala UI" w:hAnsi="Arial" w:hint="default"/>
          <w:color w:val="000000"/>
          <w:sz w:val="20"/>
          <w:szCs w:val="20"/>
        </w:rPr>
        <w:t xml:space="preserve"> </w:t>
      </w:r>
      <w:r>
        <w:rPr>
          <w:rFonts w:ascii="Arial" w:cs="Arial" w:hAnsi="Arial" w:hint="default"/>
          <w:sz w:val="20"/>
          <w:szCs w:val="20"/>
        </w:rPr>
        <w:t>Present</w:t>
      </w:r>
      <w:r>
        <w:rPr>
          <w:rFonts w:ascii="Arial" w:cs="Arial" w:hAnsi="Arial" w:hint="default"/>
          <w:sz w:val="20"/>
          <w:szCs w:val="20"/>
        </w:rPr>
        <w:t xml:space="preserve"> </w:t>
      </w:r>
      <w:r>
        <w:rPr>
          <w:rFonts w:ascii="Arial" w:cs="Arial" w:hAnsi="Arial" w:hint="default"/>
          <w:sz w:val="20"/>
          <w:szCs w:val="20"/>
        </w:rPr>
        <w:t>working</w:t>
      </w:r>
      <w:r>
        <w:rPr>
          <w:rFonts w:ascii="Arial" w:cs="Arial" w:eastAsia="Nirmala UI" w:hAnsi="Arial" w:hint="default"/>
          <w:color w:val="000000"/>
          <w:sz w:val="20"/>
          <w:szCs w:val="20"/>
        </w:rPr>
        <w:t xml:space="preserve"> </w:t>
      </w:r>
      <w:r>
        <w:rPr>
          <w:rFonts w:ascii="Arial" w:cs="Arial" w:eastAsia="Nirmala UI" w:hAnsi="Arial" w:hint="default"/>
          <w:color w:val="000000"/>
          <w:sz w:val="20"/>
          <w:szCs w:val="20"/>
        </w:rPr>
        <w:t>with</w:t>
      </w:r>
      <w:r>
        <w:rPr>
          <w:rFonts w:ascii="Arial" w:cs="Arial" w:eastAsia="Nirmala UI" w:hAnsi="Arial" w:hint="default"/>
          <w:color w:val="000000"/>
          <w:sz w:val="20"/>
          <w:szCs w:val="20"/>
          <w:lang w:val="en-US"/>
        </w:rPr>
        <w:t xml:space="preserve"> Wellness Forever Medicare Pvt Ltd</w:t>
      </w:r>
      <w:r>
        <w:rPr>
          <w:rFonts w:ascii="Arial" w:cs="Arial" w:hAnsi="Arial" w:hint="default"/>
          <w:sz w:val="20"/>
          <w:szCs w:val="20"/>
        </w:rPr>
        <w:t>;</w:t>
      </w:r>
      <w:r>
        <w:rPr>
          <w:rFonts w:ascii="Arial" w:cs="Arial" w:hAnsi="Arial" w:hint="default"/>
          <w:sz w:val="20"/>
          <w:szCs w:val="20"/>
        </w:rPr>
        <w:t xml:space="preserve"> </w:t>
      </w:r>
      <w:r>
        <w:rPr>
          <w:rFonts w:ascii="Arial" w:cs="Arial" w:hAnsi="Arial" w:hint="default"/>
          <w:sz w:val="20"/>
          <w:szCs w:val="20"/>
        </w:rPr>
        <w:t>as</w:t>
      </w:r>
      <w:r>
        <w:rPr>
          <w:rFonts w:ascii="Arial" w:cs="Arial" w:hAnsi="Arial" w:hint="default"/>
          <w:sz w:val="20"/>
          <w:szCs w:val="20"/>
        </w:rPr>
        <w:t xml:space="preserve"> </w:t>
      </w:r>
      <w:r>
        <w:rPr>
          <w:rFonts w:ascii="Arial" w:cs="Arial" w:hAnsi="Arial" w:hint="default"/>
          <w:sz w:val="20"/>
          <w:szCs w:val="20"/>
        </w:rPr>
        <w:t>an</w:t>
      </w:r>
      <w:r>
        <w:rPr>
          <w:rFonts w:ascii="Arial" w:cs="Arial" w:hAnsi="Arial" w:hint="default"/>
          <w:sz w:val="20"/>
          <w:szCs w:val="20"/>
        </w:rPr>
        <w:t xml:space="preserve"> </w:t>
      </w:r>
      <w:r>
        <w:rPr>
          <w:rFonts w:ascii="Arial" w:cs="Arial" w:hAnsi="Arial" w:hint="default"/>
          <w:sz w:val="20"/>
          <w:szCs w:val="20"/>
          <w:lang w:val="en-US"/>
        </w:rPr>
        <w:t>Jr.Accounts</w:t>
      </w:r>
      <w:r>
        <w:rPr>
          <w:rFonts w:ascii="Arial" w:cs="Arial" w:hAnsi="Arial" w:hint="default"/>
          <w:sz w:val="20"/>
          <w:szCs w:val="20"/>
        </w:rPr>
        <w:t xml:space="preserve"> </w:t>
      </w:r>
      <w:r>
        <w:rPr>
          <w:rFonts w:ascii="Arial" w:cs="Arial" w:hAnsi="Arial" w:hint="default"/>
          <w:sz w:val="20"/>
          <w:szCs w:val="20"/>
        </w:rPr>
        <w:t>Assistant</w:t>
      </w:r>
      <w:r>
        <w:rPr>
          <w:rFonts w:ascii="Arial" w:cs="Arial" w:hAnsi="Arial"/>
          <w:sz w:val="20"/>
          <w:szCs w:val="20"/>
        </w:rPr>
        <w:br/>
      </w:r>
      <w:r>
        <w:rPr>
          <w:rFonts w:ascii="Arial" w:cs="Arial" w:hAnsi="Arial"/>
          <w:sz w:val="20"/>
          <w:szCs w:val="20"/>
        </w:rPr>
        <w:br/>
      </w:r>
      <w:r>
        <w:rPr>
          <w:rFonts w:ascii="Arial" w:cs="Arial" w:hAnsi="Arial" w:hint="default"/>
          <w:sz w:val="20"/>
          <w:szCs w:val="20"/>
        </w:rPr>
        <w:t>Roles:</w:t>
      </w:r>
    </w:p>
    <w:p>
      <w:pPr>
        <w:pStyle w:val="style179"/>
        <w:numPr>
          <w:ilvl w:val="0"/>
          <w:numId w:val="24"/>
        </w:numPr>
        <w:tabs>
          <w:tab w:val="left" w:leader="none" w:pos="720"/>
        </w:tabs>
        <w:spacing w:after="0"/>
        <w:ind w:left="680" w:leftChars="0"/>
        <w:rPr/>
      </w:pPr>
      <w:r>
        <w:rPr>
          <w:rFonts w:ascii="Arial" w:cs="Arial" w:hAnsi="Arial" w:hint="default"/>
          <w:sz w:val="20"/>
          <w:szCs w:val="20"/>
        </w:rPr>
        <w:t>Preparing</w:t>
      </w:r>
      <w:r>
        <w:rPr>
          <w:rFonts w:ascii="Arial" w:cs="Arial" w:hAnsi="Arial" w:hint="default"/>
          <w:sz w:val="20"/>
          <w:szCs w:val="20"/>
        </w:rPr>
        <w:t xml:space="preserve"> </w:t>
      </w:r>
      <w:r>
        <w:rPr>
          <w:rFonts w:ascii="Arial" w:cs="Arial" w:hAnsi="Arial" w:hint="default"/>
          <w:sz w:val="20"/>
          <w:szCs w:val="20"/>
        </w:rPr>
        <w:t>monthly</w:t>
      </w:r>
      <w:r>
        <w:rPr>
          <w:rFonts w:ascii="Arial" w:cs="Arial" w:hAnsi="Arial" w:hint="default"/>
          <w:sz w:val="20"/>
          <w:szCs w:val="20"/>
        </w:rPr>
        <w:t xml:space="preserve"> </w:t>
      </w:r>
      <w:r>
        <w:rPr>
          <w:rFonts w:ascii="Arial" w:cs="Arial" w:hAnsi="Arial" w:hint="default"/>
          <w:sz w:val="20"/>
          <w:szCs w:val="20"/>
        </w:rPr>
        <w:t>Bank</w:t>
      </w:r>
      <w:r>
        <w:rPr>
          <w:rFonts w:ascii="Arial" w:cs="Arial" w:hAnsi="Arial" w:hint="default"/>
          <w:sz w:val="20"/>
          <w:szCs w:val="20"/>
        </w:rPr>
        <w:t xml:space="preserve"> </w:t>
      </w:r>
      <w:r>
        <w:rPr>
          <w:rFonts w:ascii="Arial" w:cs="Arial" w:hAnsi="Arial" w:hint="default"/>
          <w:sz w:val="20"/>
          <w:szCs w:val="20"/>
        </w:rPr>
        <w:t>Reconciliation</w:t>
      </w:r>
      <w:r>
        <w:rPr>
          <w:rFonts w:cs="Arial" w:hAnsi="Arial" w:hint="default"/>
          <w:sz w:val="20"/>
          <w:szCs w:val="20"/>
          <w:lang w:val="en-US"/>
        </w:rPr>
        <w:t xml:space="preserve"> and Credit Card settlement</w:t>
      </w:r>
      <w:r>
        <w:rPr>
          <w:rFonts w:ascii="Arial" w:cs="Arial" w:hAnsi="Arial" w:hint="default"/>
          <w:sz w:val="20"/>
          <w:szCs w:val="20"/>
        </w:rPr>
        <w:t xml:space="preserve"> </w:t>
      </w:r>
      <w:r>
        <w:rPr>
          <w:rFonts w:ascii="Arial" w:cs="Arial" w:hAnsi="Arial" w:hint="default"/>
          <w:sz w:val="20"/>
          <w:szCs w:val="20"/>
        </w:rPr>
        <w:t>Statement</w:t>
      </w:r>
      <w:r>
        <w:rPr>
          <w:rFonts w:ascii="Arial" w:cs="Arial" w:hAnsi="Arial" w:hint="default"/>
          <w:sz w:val="20"/>
          <w:szCs w:val="20"/>
          <w:lang w:val="en-US"/>
        </w:rPr>
        <w:t>.</w:t>
      </w:r>
    </w:p>
    <w:p>
      <w:pPr>
        <w:pStyle w:val="style179"/>
        <w:numPr>
          <w:ilvl w:val="0"/>
          <w:numId w:val="23"/>
        </w:numPr>
        <w:tabs>
          <w:tab w:val="left" w:leader="none" w:pos="720"/>
        </w:tabs>
        <w:spacing w:after="0"/>
        <w:ind w:left="680" w:leftChars="0"/>
        <w:rPr/>
      </w:pPr>
      <w:r>
        <w:rPr>
          <w:rFonts w:ascii="Arial" w:cs="Arial" w:hAnsi="Arial" w:hint="default"/>
          <w:sz w:val="20"/>
          <w:szCs w:val="20"/>
        </w:rPr>
        <w:t>Maintain</w:t>
      </w:r>
      <w:r>
        <w:rPr>
          <w:rFonts w:ascii="Arial" w:cs="Arial" w:hAnsi="Arial" w:hint="default"/>
          <w:sz w:val="20"/>
          <w:szCs w:val="20"/>
        </w:rPr>
        <w:t xml:space="preserve"> </w:t>
      </w:r>
      <w:r>
        <w:rPr>
          <w:rFonts w:ascii="Arial" w:cs="Arial" w:hAnsi="Arial" w:hint="default"/>
          <w:sz w:val="20"/>
          <w:szCs w:val="20"/>
        </w:rPr>
        <w:t>cash</w:t>
      </w:r>
      <w:r>
        <w:rPr>
          <w:rFonts w:ascii="Arial" w:cs="Arial" w:hAnsi="Arial" w:hint="default"/>
          <w:sz w:val="20"/>
          <w:szCs w:val="20"/>
        </w:rPr>
        <w:t xml:space="preserve"> </w:t>
      </w:r>
      <w:r>
        <w:rPr>
          <w:rFonts w:ascii="Arial" w:cs="Arial" w:hAnsi="Arial" w:hint="default"/>
          <w:sz w:val="20"/>
          <w:szCs w:val="20"/>
        </w:rPr>
        <w:t>transaction</w:t>
      </w:r>
      <w:r>
        <w:rPr>
          <w:rFonts w:ascii="Arial" w:cs="Arial" w:hAnsi="Arial" w:hint="default"/>
          <w:sz w:val="20"/>
          <w:szCs w:val="20"/>
        </w:rPr>
        <w:t xml:space="preserve"> </w:t>
      </w:r>
      <w:r>
        <w:rPr>
          <w:rFonts w:ascii="Arial" w:cs="Arial" w:hAnsi="Arial" w:hint="default"/>
          <w:sz w:val="20"/>
          <w:szCs w:val="20"/>
        </w:rPr>
        <w:t>&amp;</w:t>
      </w:r>
      <w:r>
        <w:rPr>
          <w:rFonts w:ascii="Arial" w:cs="Arial" w:hAnsi="Arial" w:hint="default"/>
          <w:sz w:val="20"/>
          <w:szCs w:val="20"/>
        </w:rPr>
        <w:t xml:space="preserve"> </w:t>
      </w:r>
      <w:r>
        <w:rPr>
          <w:rFonts w:ascii="Arial" w:cs="Arial" w:hAnsi="Arial" w:hint="default"/>
          <w:sz w:val="20"/>
          <w:szCs w:val="20"/>
        </w:rPr>
        <w:t>petty</w:t>
      </w:r>
      <w:r>
        <w:rPr>
          <w:rFonts w:ascii="Arial" w:cs="Arial" w:hAnsi="Arial" w:hint="default"/>
          <w:sz w:val="20"/>
          <w:szCs w:val="20"/>
        </w:rPr>
        <w:t xml:space="preserve"> </w:t>
      </w:r>
      <w:r>
        <w:rPr>
          <w:rFonts w:ascii="Arial" w:cs="Arial" w:hAnsi="Arial" w:hint="default"/>
          <w:sz w:val="20"/>
          <w:szCs w:val="20"/>
        </w:rPr>
        <w:t>cash</w:t>
      </w:r>
      <w:r>
        <w:rPr>
          <w:rFonts w:ascii="Arial" w:cs="Arial" w:hAnsi="Arial" w:hint="default"/>
          <w:sz w:val="20"/>
          <w:szCs w:val="20"/>
        </w:rPr>
        <w:t xml:space="preserve"> </w:t>
      </w:r>
      <w:r>
        <w:rPr>
          <w:rFonts w:ascii="Arial" w:cs="Arial" w:hAnsi="Arial" w:hint="default"/>
          <w:sz w:val="20"/>
          <w:szCs w:val="20"/>
        </w:rPr>
        <w:t>boo</w:t>
      </w:r>
      <w:r>
        <w:rPr>
          <w:rFonts w:ascii="Arial" w:cs="Arial" w:hAnsi="Arial" w:hint="default"/>
          <w:sz w:val="20"/>
          <w:szCs w:val="20"/>
          <w:lang w:val="en-US"/>
        </w:rPr>
        <w:t>k</w:t>
      </w:r>
    </w:p>
    <w:p>
      <w:pPr>
        <w:pStyle w:val="style179"/>
        <w:numPr>
          <w:ilvl w:val="0"/>
          <w:numId w:val="21"/>
        </w:numPr>
        <w:tabs>
          <w:tab w:val="left" w:leader="none" w:pos="720"/>
        </w:tabs>
        <w:spacing w:after="0"/>
        <w:ind w:left="680" w:leftChars="0"/>
        <w:rPr/>
      </w:pPr>
      <w:r>
        <w:rPr>
          <w:rFonts w:ascii="Arial" w:cs="Arial" w:hAnsi="Arial" w:hint="default"/>
          <w:sz w:val="20"/>
          <w:szCs w:val="20"/>
        </w:rPr>
        <w:t>Handling</w:t>
      </w:r>
      <w:r>
        <w:rPr>
          <w:rFonts w:ascii="Arial" w:cs="Arial" w:hAnsi="Arial" w:hint="default"/>
          <w:sz w:val="20"/>
          <w:szCs w:val="20"/>
        </w:rPr>
        <w:t xml:space="preserve"> </w:t>
      </w:r>
      <w:r>
        <w:rPr>
          <w:rFonts w:ascii="Arial" w:cs="Arial" w:hAnsi="Arial" w:hint="default"/>
          <w:sz w:val="20"/>
          <w:szCs w:val="20"/>
        </w:rPr>
        <w:t>Payment</w:t>
      </w:r>
      <w:r>
        <w:rPr>
          <w:rFonts w:ascii="Arial" w:cs="Arial" w:hAnsi="Arial" w:hint="default"/>
          <w:sz w:val="20"/>
          <w:szCs w:val="20"/>
        </w:rPr>
        <w:t xml:space="preserve"> </w:t>
      </w:r>
      <w:r>
        <w:rPr>
          <w:rFonts w:ascii="Arial" w:cs="Arial" w:hAnsi="Arial" w:hint="default"/>
          <w:sz w:val="20"/>
          <w:szCs w:val="20"/>
        </w:rPr>
        <w:t>&amp;</w:t>
      </w:r>
      <w:r>
        <w:rPr>
          <w:rFonts w:ascii="Arial" w:cs="Arial" w:hAnsi="Arial" w:hint="default"/>
          <w:sz w:val="20"/>
          <w:szCs w:val="20"/>
        </w:rPr>
        <w:t xml:space="preserve"> </w:t>
      </w:r>
      <w:r>
        <w:rPr>
          <w:rFonts w:ascii="Arial" w:cs="Arial" w:hAnsi="Arial" w:hint="default"/>
          <w:sz w:val="20"/>
          <w:szCs w:val="20"/>
        </w:rPr>
        <w:t>Receipt</w:t>
      </w:r>
      <w:r>
        <w:rPr>
          <w:rFonts w:ascii="Arial" w:cs="Arial" w:hAnsi="Arial" w:hint="default"/>
          <w:sz w:val="20"/>
          <w:szCs w:val="20"/>
        </w:rPr>
        <w:t xml:space="preserve"> </w:t>
      </w:r>
      <w:r>
        <w:rPr>
          <w:rFonts w:ascii="Arial" w:cs="Arial" w:hAnsi="Arial" w:hint="default"/>
          <w:sz w:val="20"/>
          <w:szCs w:val="20"/>
        </w:rPr>
        <w:t>Vouchers.</w:t>
      </w:r>
    </w:p>
    <w:p>
      <w:pPr>
        <w:pStyle w:val="style179"/>
        <w:numPr>
          <w:ilvl w:val="0"/>
          <w:numId w:val="22"/>
        </w:numPr>
        <w:tabs>
          <w:tab w:val="left" w:leader="none" w:pos="720"/>
        </w:tabs>
        <w:spacing w:after="0"/>
        <w:ind w:left="680" w:leftChars="0"/>
        <w:rPr>
          <w:rFonts w:ascii="Arial" w:cs="Arial" w:eastAsia="Times New Roman" w:hAnsi="Arial" w:hint="default"/>
          <w:color w:val="000000"/>
          <w:sz w:val="20"/>
          <w:szCs w:val="20"/>
        </w:rPr>
      </w:pPr>
      <w:r>
        <w:rPr>
          <w:rFonts w:ascii="Arial" w:cs="Arial" w:eastAsia="Times New Roman" w:hAnsi="Arial" w:hint="default"/>
          <w:color w:val="000000"/>
          <w:sz w:val="20"/>
          <w:szCs w:val="20"/>
        </w:rPr>
        <w:t>Day</w:t>
      </w:r>
      <w:r>
        <w:rPr>
          <w:rFonts w:ascii="Arial" w:cs="Arial" w:eastAsia="Times New Roman" w:hAnsi="Arial" w:hint="default"/>
          <w:color w:val="000000"/>
          <w:sz w:val="20"/>
          <w:szCs w:val="20"/>
        </w:rPr>
        <w:t xml:space="preserve"> </w:t>
      </w:r>
      <w:r>
        <w:rPr>
          <w:rFonts w:ascii="Arial" w:cs="Arial" w:eastAsia="Times New Roman" w:hAnsi="Arial" w:hint="default"/>
          <w:color w:val="000000"/>
          <w:sz w:val="20"/>
          <w:szCs w:val="20"/>
        </w:rPr>
        <w:t>to</w:t>
      </w:r>
      <w:r>
        <w:rPr>
          <w:rFonts w:ascii="Arial" w:cs="Arial" w:eastAsia="Times New Roman" w:hAnsi="Arial" w:hint="default"/>
          <w:color w:val="000000"/>
          <w:sz w:val="20"/>
          <w:szCs w:val="20"/>
        </w:rPr>
        <w:t xml:space="preserve"> </w:t>
      </w:r>
      <w:r>
        <w:rPr>
          <w:rFonts w:ascii="Arial" w:cs="Arial" w:eastAsia="Times New Roman" w:hAnsi="Arial" w:hint="default"/>
          <w:color w:val="000000"/>
          <w:sz w:val="20"/>
          <w:szCs w:val="20"/>
        </w:rPr>
        <w:t>day</w:t>
      </w:r>
      <w:r>
        <w:rPr>
          <w:rFonts w:ascii="Arial" w:cs="Arial" w:eastAsia="Times New Roman" w:hAnsi="Arial" w:hint="default"/>
          <w:color w:val="000000"/>
          <w:sz w:val="20"/>
          <w:szCs w:val="20"/>
        </w:rPr>
        <w:t xml:space="preserve"> </w:t>
      </w:r>
      <w:r>
        <w:rPr>
          <w:rFonts w:ascii="Arial" w:cs="Arial" w:eastAsia="Times New Roman" w:hAnsi="Arial" w:hint="default"/>
          <w:color w:val="000000"/>
          <w:sz w:val="20"/>
          <w:szCs w:val="20"/>
        </w:rPr>
        <w:t>cash</w:t>
      </w:r>
      <w:r>
        <w:rPr>
          <w:rFonts w:ascii="Arial" w:cs="Arial" w:eastAsia="Times New Roman" w:hAnsi="Arial" w:hint="default"/>
          <w:color w:val="000000"/>
          <w:sz w:val="20"/>
          <w:szCs w:val="20"/>
        </w:rPr>
        <w:t xml:space="preserve"> </w:t>
      </w:r>
      <w:r>
        <w:rPr>
          <w:rFonts w:ascii="Arial" w:cs="Arial" w:eastAsia="Times New Roman" w:hAnsi="Arial" w:hint="default"/>
          <w:color w:val="000000"/>
          <w:sz w:val="20"/>
          <w:szCs w:val="20"/>
        </w:rPr>
        <w:t>&amp;</w:t>
      </w:r>
      <w:r>
        <w:rPr>
          <w:rFonts w:ascii="Arial" w:cs="Arial" w:eastAsia="Times New Roman" w:hAnsi="Arial" w:hint="default"/>
          <w:color w:val="000000"/>
          <w:sz w:val="20"/>
          <w:szCs w:val="20"/>
        </w:rPr>
        <w:t xml:space="preserve"> </w:t>
      </w:r>
      <w:r>
        <w:rPr>
          <w:rFonts w:ascii="Arial" w:cs="Arial" w:eastAsia="Times New Roman" w:hAnsi="Arial" w:hint="default"/>
          <w:color w:val="000000"/>
          <w:sz w:val="20"/>
          <w:szCs w:val="20"/>
        </w:rPr>
        <w:t>bank</w:t>
      </w:r>
      <w:r>
        <w:rPr>
          <w:rFonts w:ascii="Arial" w:cs="Arial" w:eastAsia="Times New Roman" w:hAnsi="Arial" w:hint="default"/>
          <w:color w:val="000000"/>
          <w:sz w:val="20"/>
          <w:szCs w:val="20"/>
        </w:rPr>
        <w:t xml:space="preserve"> </w:t>
      </w:r>
      <w:r>
        <w:rPr>
          <w:rFonts w:ascii="Arial" w:cs="Arial" w:eastAsia="Times New Roman" w:hAnsi="Arial" w:hint="default"/>
          <w:color w:val="000000"/>
          <w:sz w:val="20"/>
          <w:szCs w:val="20"/>
        </w:rPr>
        <w:t>transactions</w:t>
      </w:r>
    </w:p>
    <w:p>
      <w:pPr>
        <w:pStyle w:val="style179"/>
        <w:numPr>
          <w:ilvl w:val="0"/>
          <w:numId w:val="20"/>
        </w:numPr>
        <w:tabs>
          <w:tab w:val="left" w:leader="none" w:pos="720"/>
        </w:tabs>
        <w:spacing w:after="0"/>
        <w:ind w:left="680" w:leftChars="0"/>
        <w:rPr>
          <w:rFonts w:ascii="Arial" w:cs="Arial" w:hAnsi="Arial"/>
          <w:b w:val="false"/>
          <w:bCs w:val="false"/>
          <w:sz w:val="20"/>
          <w:szCs w:val="20"/>
          <w:u w:val="none"/>
        </w:rPr>
      </w:pPr>
      <w:r>
        <w:rPr>
          <w:rFonts w:ascii="Arial" w:cs="Times New Roman" w:hAnsi="Arial"/>
          <w:b w:val="false"/>
          <w:bCs w:val="false"/>
          <w:sz w:val="20"/>
          <w:szCs w:val="20"/>
          <w:u w:val="none"/>
          <w:lang w:val="en-US"/>
        </w:rPr>
        <w:t>Bank reconsilation daily basis.</w:t>
      </w:r>
    </w:p>
    <w:p>
      <w:pPr>
        <w:pStyle w:val="style179"/>
        <w:numPr>
          <w:ilvl w:val="0"/>
          <w:numId w:val="20"/>
        </w:numPr>
        <w:tabs>
          <w:tab w:val="left" w:leader="none" w:pos="720"/>
        </w:tabs>
        <w:spacing w:after="0"/>
        <w:ind w:left="680" w:leftChars="0"/>
        <w:rPr>
          <w:rFonts w:ascii="Arial" w:cs="Arial" w:hAnsi="Arial"/>
          <w:b w:val="false"/>
          <w:bCs w:val="false"/>
          <w:sz w:val="20"/>
          <w:szCs w:val="20"/>
          <w:u w:val="none"/>
        </w:rPr>
      </w:pPr>
      <w:r>
        <w:rPr>
          <w:rFonts w:ascii="Arial" w:cs="Arial" w:hAnsi="Arial"/>
          <w:b w:val="false"/>
          <w:bCs w:val="false"/>
          <w:sz w:val="20"/>
          <w:szCs w:val="20"/>
          <w:u w:val="none"/>
          <w:lang w:val="en-US"/>
        </w:rPr>
        <w:t>Co-ordinating with stores for Cash, UPI, IMPS, NEFT and Credit Card related queries.</w:t>
      </w:r>
    </w:p>
    <w:p>
      <w:pPr>
        <w:pStyle w:val="style179"/>
        <w:numPr>
          <w:ilvl w:val="0"/>
          <w:numId w:val="20"/>
        </w:numPr>
        <w:tabs>
          <w:tab w:val="left" w:leader="none" w:pos="720"/>
        </w:tabs>
        <w:spacing w:after="0"/>
        <w:ind w:left="680" w:leftChars="0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b w:val="false"/>
          <w:bCs w:val="false"/>
          <w:sz w:val="20"/>
          <w:szCs w:val="20"/>
          <w:u w:val="none"/>
          <w:lang w:val="en-US"/>
        </w:rPr>
        <w:t>Daily basis Collection, Payment entry doing in system</w:t>
      </w:r>
    </w:p>
    <w:p>
      <w:pPr>
        <w:pStyle w:val="style179"/>
        <w:numPr>
          <w:ilvl w:val="0"/>
          <w:numId w:val="0"/>
        </w:numPr>
        <w:tabs>
          <w:tab w:val="left" w:leader="none" w:pos="720"/>
        </w:tabs>
        <w:spacing w:after="0"/>
        <w:ind w:left="1080" w:firstLine="0"/>
        <w:rPr>
          <w:rFonts w:ascii="Arial" w:cs="Arial" w:hAnsi="Arial"/>
          <w:sz w:val="20"/>
          <w:szCs w:val="20"/>
        </w:rPr>
      </w:pPr>
    </w:p>
    <w:p>
      <w:pPr>
        <w:numPr>
          <w:ilvl w:val="0"/>
          <w:numId w:val="0"/>
        </w:numPr>
        <w:tabs>
          <w:tab w:val="left" w:leader="none" w:pos="720"/>
        </w:tabs>
        <w:spacing w:after="0"/>
        <w:rPr>
          <w:rFonts w:ascii="Arial" w:cs="Arial" w:eastAsia="Nirmala UI" w:hAnsi="Arial"/>
          <w:bCs/>
          <w:color w:val="000000"/>
          <w:sz w:val="20"/>
          <w:szCs w:val="20"/>
          <w:lang w:val="en-US"/>
        </w:rPr>
      </w:pPr>
    </w:p>
    <w:p>
      <w:pPr>
        <w:numPr>
          <w:ilvl w:val="0"/>
          <w:numId w:val="0"/>
        </w:numPr>
        <w:tabs>
          <w:tab w:val="left" w:leader="none" w:pos="720"/>
        </w:tabs>
        <w:spacing w:after="0"/>
        <w:rPr>
          <w:rFonts w:ascii="Arial" w:cs="Arial" w:hAnsi="Arial"/>
          <w:sz w:val="20"/>
          <w:szCs w:val="20"/>
        </w:rPr>
      </w:pPr>
      <w:r>
        <w:rPr>
          <w:rFonts w:ascii="Arial" w:cs="Arial" w:eastAsia="Nirmala UI" w:hAnsi="Arial"/>
          <w:bCs/>
          <w:color w:val="000000"/>
          <w:sz w:val="20"/>
          <w:szCs w:val="20"/>
          <w:lang w:val="en-US"/>
        </w:rPr>
        <w:t xml:space="preserve">From </w:t>
      </w:r>
      <w:r>
        <w:rPr>
          <w:rFonts w:ascii="Arial" w:cs="Arial" w:eastAsia="Nirmala UI" w:hAnsi="Arial"/>
          <w:bCs/>
          <w:color w:val="000000"/>
          <w:sz w:val="20"/>
          <w:szCs w:val="20"/>
        </w:rPr>
        <w:t>November</w:t>
      </w:r>
      <w:r>
        <w:rPr>
          <w:rFonts w:ascii="Arial" w:cs="Arial" w:eastAsia="Nirmala UI" w:hAnsi="Arial"/>
          <w:bCs/>
          <w:color w:val="000000"/>
          <w:sz w:val="20"/>
          <w:szCs w:val="20"/>
        </w:rPr>
        <w:t xml:space="preserve"> 2015 till </w:t>
      </w:r>
      <w:r>
        <w:rPr>
          <w:rFonts w:ascii="Arial" w:cs="Arial" w:eastAsia="Nirmala UI" w:hAnsi="Arial"/>
          <w:bCs/>
          <w:color w:val="000000"/>
          <w:sz w:val="20"/>
          <w:szCs w:val="20"/>
          <w:lang w:val="en-US"/>
        </w:rPr>
        <w:t>October 2019 worked</w:t>
      </w:r>
      <w:r>
        <w:rPr>
          <w:rFonts w:ascii="Arial" w:cs="Arial" w:eastAsia="Nirmala UI" w:hAnsi="Arial"/>
          <w:bCs/>
          <w:color w:val="000000"/>
          <w:sz w:val="20"/>
          <w:szCs w:val="20"/>
        </w:rPr>
        <w:t xml:space="preserve"> </w:t>
      </w:r>
      <w:r>
        <w:rPr>
          <w:rFonts w:ascii="Arial" w:cs="Arial" w:eastAsia="Nirmala UI" w:hAnsi="Arial"/>
          <w:bCs/>
          <w:color w:val="000000"/>
          <w:sz w:val="20"/>
          <w:szCs w:val="20"/>
        </w:rPr>
        <w:t>with</w:t>
      </w:r>
      <w:r>
        <w:rPr>
          <w:rFonts w:ascii="Arial" w:cs="Arial" w:hAnsi="Arial"/>
          <w:sz w:val="20"/>
          <w:szCs w:val="20"/>
        </w:rPr>
        <w:t xml:space="preserve"> V R Accounting Solutions Private Limited; as an Accounts Assistant</w:t>
      </w:r>
      <w:r>
        <w:rPr>
          <w:rFonts w:ascii="Arial" w:cs="Arial" w:hAnsi="Arial"/>
          <w:sz w:val="20"/>
          <w:szCs w:val="20"/>
        </w:rPr>
        <w:br/>
      </w:r>
      <w:r>
        <w:rPr>
          <w:rFonts w:ascii="Arial" w:cs="Arial" w:hAnsi="Arial"/>
          <w:sz w:val="20"/>
          <w:szCs w:val="20"/>
        </w:rPr>
        <w:br/>
      </w:r>
      <w:r>
        <w:rPr>
          <w:rFonts w:ascii="Arial" w:cs="Arial" w:hAnsi="Arial"/>
          <w:sz w:val="20"/>
          <w:szCs w:val="20"/>
        </w:rPr>
        <w:t>Roles:</w:t>
      </w:r>
    </w:p>
    <w:p>
      <w:pPr>
        <w:pStyle w:val="style0"/>
        <w:numPr>
          <w:ilvl w:val="0"/>
          <w:numId w:val="0"/>
        </w:numPr>
        <w:tabs>
          <w:tab w:val="left" w:leader="none" w:pos="720"/>
        </w:tabs>
        <w:spacing w:after="0"/>
        <w:rPr>
          <w:rFonts w:ascii="Arial" w:cs="Arial" w:hAnsi="Arial"/>
          <w:sz w:val="20"/>
          <w:szCs w:val="20"/>
        </w:rPr>
      </w:pPr>
    </w:p>
    <w:p>
      <w:pPr>
        <w:pStyle w:val="style179"/>
        <w:numPr>
          <w:ilvl w:val="0"/>
          <w:numId w:val="14"/>
        </w:numPr>
        <w:tabs>
          <w:tab w:val="left" w:leader="none" w:pos="720"/>
        </w:tabs>
        <w:spacing w:after="0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Preparing monthly Bank Reconciliation Statement.</w:t>
      </w:r>
    </w:p>
    <w:p>
      <w:pPr>
        <w:pStyle w:val="style179"/>
        <w:numPr>
          <w:ilvl w:val="0"/>
          <w:numId w:val="14"/>
        </w:numPr>
        <w:tabs>
          <w:tab w:val="left" w:leader="none" w:pos="720"/>
        </w:tabs>
        <w:spacing w:after="0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Maintain cash transaction &amp; petty cash book, preparing cash.</w:t>
      </w:r>
    </w:p>
    <w:p>
      <w:pPr>
        <w:pStyle w:val="style179"/>
        <w:numPr>
          <w:ilvl w:val="0"/>
          <w:numId w:val="14"/>
        </w:numPr>
        <w:tabs>
          <w:tab w:val="left" w:leader="none" w:pos="720"/>
        </w:tabs>
        <w:spacing w:after="0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Handling Payment &amp; Receipt Vouchers.</w:t>
      </w:r>
    </w:p>
    <w:p>
      <w:pPr>
        <w:pStyle w:val="style179"/>
        <w:numPr>
          <w:ilvl w:val="0"/>
          <w:numId w:val="14"/>
        </w:numPr>
        <w:tabs>
          <w:tab w:val="left" w:leader="none" w:pos="720"/>
        </w:tabs>
        <w:spacing w:after="0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Entering Sales Entries.</w:t>
      </w:r>
    </w:p>
    <w:p>
      <w:pPr>
        <w:pStyle w:val="style179"/>
        <w:numPr>
          <w:ilvl w:val="0"/>
          <w:numId w:val="14"/>
        </w:numPr>
        <w:tabs>
          <w:tab w:val="left" w:leader="none" w:pos="720"/>
        </w:tabs>
        <w:spacing w:after="0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Preparing Monthly Outstanding List.</w:t>
      </w:r>
    </w:p>
    <w:p>
      <w:pPr>
        <w:pStyle w:val="style179"/>
        <w:numPr>
          <w:ilvl w:val="0"/>
          <w:numId w:val="14"/>
        </w:numPr>
        <w:tabs>
          <w:tab w:val="left" w:leader="none" w:pos="720"/>
        </w:tabs>
        <w:spacing w:after="0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 xml:space="preserve">Preparing Billing (Visual Accounts, Visual </w:t>
      </w:r>
      <w:r>
        <w:rPr>
          <w:rFonts w:ascii="Arial" w:cs="Arial" w:hAnsi="Arial"/>
          <w:sz w:val="20"/>
          <w:szCs w:val="20"/>
        </w:rPr>
        <w:t>Impex</w:t>
      </w:r>
      <w:r>
        <w:rPr>
          <w:rFonts w:ascii="Arial" w:cs="Arial" w:hAnsi="Arial"/>
          <w:sz w:val="20"/>
          <w:szCs w:val="20"/>
        </w:rPr>
        <w:t xml:space="preserve"> &amp; </w:t>
      </w:r>
      <w:r>
        <w:rPr>
          <w:rFonts w:ascii="Arial" w:cs="Arial" w:hAnsi="Arial"/>
          <w:sz w:val="20"/>
          <w:szCs w:val="20"/>
        </w:rPr>
        <w:t>Winsoft</w:t>
      </w:r>
      <w:r>
        <w:rPr>
          <w:rFonts w:ascii="Arial" w:cs="Arial" w:hAnsi="Arial"/>
          <w:sz w:val="20"/>
          <w:szCs w:val="20"/>
        </w:rPr>
        <w:t xml:space="preserve">) </w:t>
      </w:r>
    </w:p>
    <w:p>
      <w:pPr>
        <w:pStyle w:val="style179"/>
        <w:numPr>
          <w:ilvl w:val="0"/>
          <w:numId w:val="14"/>
        </w:numPr>
        <w:tabs>
          <w:tab w:val="left" w:leader="none" w:pos="720"/>
        </w:tabs>
        <w:spacing w:after="0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Bank, Debtors &amp; Creditors Reconciliation.</w:t>
      </w:r>
    </w:p>
    <w:p>
      <w:pPr>
        <w:pStyle w:val="style179"/>
        <w:numPr>
          <w:ilvl w:val="0"/>
          <w:numId w:val="14"/>
        </w:numPr>
        <w:tabs>
          <w:tab w:val="left" w:leader="none" w:pos="720"/>
        </w:tabs>
        <w:spacing w:after="0"/>
        <w:rPr>
          <w:rFonts w:ascii="Arial" w:cs="Arial" w:hAnsi="Arial"/>
          <w:sz w:val="20"/>
          <w:szCs w:val="20"/>
        </w:rPr>
      </w:pPr>
      <w:r>
        <w:rPr>
          <w:rFonts w:ascii="Arial" w:cs="Arial" w:eastAsia="Times New Roman" w:hAnsi="Arial"/>
          <w:color w:val="000000"/>
          <w:sz w:val="20"/>
          <w:szCs w:val="20"/>
        </w:rPr>
        <w:t>Day to day cash &amp; bank transactions.</w:t>
      </w:r>
    </w:p>
    <w:p>
      <w:pPr>
        <w:pStyle w:val="style0"/>
        <w:tabs>
          <w:tab w:val="left" w:leader="none" w:pos="720"/>
        </w:tabs>
        <w:rPr>
          <w:rFonts w:ascii="Arial" w:cs="Arial" w:hAnsi="Arial"/>
          <w:sz w:val="20"/>
          <w:szCs w:val="20"/>
        </w:rPr>
      </w:pPr>
    </w:p>
    <w:p>
      <w:pPr>
        <w:pStyle w:val="style0"/>
        <w:tabs>
          <w:tab w:val="left" w:leader="none" w:pos="720"/>
        </w:tabs>
        <w:ind w:left="360" w:hanging="360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 xml:space="preserve">From </w:t>
      </w:r>
      <w:r>
        <w:rPr>
          <w:rFonts w:ascii="Arial" w:cs="Arial" w:hAnsi="Arial"/>
          <w:sz w:val="20"/>
          <w:szCs w:val="20"/>
        </w:rPr>
        <w:t xml:space="preserve">June </w:t>
      </w:r>
      <w:r>
        <w:rPr>
          <w:rFonts w:ascii="Arial" w:cs="Arial" w:hAnsi="Arial"/>
          <w:sz w:val="20"/>
          <w:szCs w:val="20"/>
        </w:rPr>
        <w:t xml:space="preserve">2013 to </w:t>
      </w:r>
      <w:r>
        <w:rPr>
          <w:rFonts w:ascii="Arial" w:cs="Arial" w:hAnsi="Arial"/>
          <w:sz w:val="20"/>
          <w:szCs w:val="20"/>
        </w:rPr>
        <w:t>October</w:t>
      </w:r>
      <w:r>
        <w:rPr>
          <w:rFonts w:ascii="Arial" w:cs="Arial" w:hAnsi="Arial"/>
          <w:sz w:val="20"/>
          <w:szCs w:val="20"/>
        </w:rPr>
        <w:t xml:space="preserve"> 2015 worked with </w:t>
      </w:r>
      <w:r>
        <w:rPr>
          <w:rFonts w:ascii="Arial" w:cs="Arial" w:hAnsi="Arial"/>
          <w:sz w:val="20"/>
          <w:szCs w:val="20"/>
        </w:rPr>
        <w:t xml:space="preserve">with Asian Paints Pvt. Ltd as a Data Entry Operator </w:t>
      </w:r>
      <w:r>
        <w:rPr>
          <w:rFonts w:ascii="Arial" w:cs="Arial" w:hAnsi="Arial"/>
          <w:sz w:val="20"/>
          <w:szCs w:val="20"/>
        </w:rPr>
        <w:t>Worked (</w:t>
      </w:r>
      <w:r>
        <w:rPr>
          <w:rFonts w:ascii="Arial" w:cs="Arial" w:hAnsi="Arial"/>
          <w:sz w:val="20"/>
          <w:szCs w:val="20"/>
        </w:rPr>
        <w:t>SAP</w:t>
      </w:r>
      <w:r>
        <w:rPr>
          <w:rFonts w:ascii="Arial" w:cs="Arial" w:hAnsi="Arial"/>
          <w:sz w:val="20"/>
          <w:szCs w:val="20"/>
        </w:rPr>
        <w:t>)</w:t>
      </w:r>
    </w:p>
    <w:p>
      <w:pPr>
        <w:pStyle w:val="style0"/>
        <w:tabs>
          <w:tab w:val="left" w:leader="none" w:pos="720"/>
        </w:tabs>
        <w:ind w:left="360" w:hanging="360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Roles:</w:t>
      </w:r>
    </w:p>
    <w:p>
      <w:pPr>
        <w:pStyle w:val="style179"/>
        <w:numPr>
          <w:ilvl w:val="0"/>
          <w:numId w:val="16"/>
        </w:numPr>
        <w:tabs>
          <w:tab w:val="left" w:leader="none" w:pos="720"/>
        </w:tabs>
        <w:spacing w:after="0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Handling Project Sales Process.</w:t>
      </w:r>
    </w:p>
    <w:p>
      <w:pPr>
        <w:pStyle w:val="style179"/>
        <w:numPr>
          <w:ilvl w:val="0"/>
          <w:numId w:val="16"/>
        </w:numPr>
        <w:tabs>
          <w:tab w:val="left" w:leader="none" w:pos="720"/>
        </w:tabs>
        <w:spacing w:after="0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Maintaining all Dealer Invoice details &amp; Outstanding.</w:t>
      </w:r>
    </w:p>
    <w:p>
      <w:pPr>
        <w:pStyle w:val="style179"/>
        <w:numPr>
          <w:ilvl w:val="0"/>
          <w:numId w:val="16"/>
        </w:numPr>
        <w:tabs>
          <w:tab w:val="left" w:leader="none" w:pos="720"/>
        </w:tabs>
        <w:spacing w:after="0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Entering Dealers Order.</w:t>
      </w:r>
    </w:p>
    <w:p>
      <w:pPr>
        <w:pStyle w:val="style179"/>
        <w:numPr>
          <w:ilvl w:val="0"/>
          <w:numId w:val="16"/>
        </w:numPr>
        <w:tabs>
          <w:tab w:val="left" w:leader="none" w:pos="720"/>
        </w:tabs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Handling Stock Information &amp; Accounts related Problems.</w:t>
      </w:r>
    </w:p>
    <w:p>
      <w:pPr>
        <w:pStyle w:val="style179"/>
        <w:numPr>
          <w:ilvl w:val="0"/>
          <w:numId w:val="0"/>
        </w:numPr>
        <w:tabs>
          <w:tab w:val="left" w:leader="none" w:pos="720"/>
        </w:tabs>
        <w:ind w:left="720" w:firstLine="0"/>
        <w:rPr>
          <w:rFonts w:ascii="Arial" w:cs="Arial" w:hAnsi="Arial"/>
          <w:sz w:val="20"/>
          <w:szCs w:val="20"/>
        </w:rPr>
      </w:pPr>
    </w:p>
    <w:p>
      <w:pPr>
        <w:pStyle w:val="style0"/>
        <w:tabs>
          <w:tab w:val="left" w:leader="none" w:pos="720"/>
        </w:tabs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 xml:space="preserve">From January 2013 to May 2013 </w:t>
      </w:r>
      <w:r>
        <w:rPr>
          <w:rFonts w:ascii="Arial" w:cs="Arial" w:hAnsi="Arial"/>
          <w:sz w:val="20"/>
          <w:szCs w:val="20"/>
        </w:rPr>
        <w:t xml:space="preserve">Worked with Nicholas </w:t>
      </w:r>
      <w:r>
        <w:rPr>
          <w:rFonts w:ascii="Arial" w:cs="Arial" w:hAnsi="Arial"/>
          <w:sz w:val="20"/>
          <w:szCs w:val="20"/>
        </w:rPr>
        <w:t>Piramal</w:t>
      </w:r>
      <w:r>
        <w:rPr>
          <w:rFonts w:ascii="Arial" w:cs="Arial" w:hAnsi="Arial"/>
          <w:sz w:val="20"/>
          <w:szCs w:val="20"/>
        </w:rPr>
        <w:t xml:space="preserve"> as an Accounts Assistant (SAP</w:t>
      </w:r>
      <w:r>
        <w:rPr>
          <w:rFonts w:ascii="Arial" w:cs="Arial" w:hAnsi="Arial"/>
          <w:sz w:val="20"/>
          <w:szCs w:val="20"/>
        </w:rPr>
        <w:t>)</w:t>
      </w:r>
    </w:p>
    <w:p>
      <w:pPr>
        <w:pStyle w:val="style0"/>
        <w:tabs>
          <w:tab w:val="left" w:leader="none" w:pos="720"/>
        </w:tabs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Roles:</w:t>
      </w:r>
    </w:p>
    <w:p>
      <w:pPr>
        <w:pStyle w:val="style179"/>
        <w:numPr>
          <w:ilvl w:val="0"/>
          <w:numId w:val="14"/>
        </w:numPr>
        <w:tabs>
          <w:tab w:val="left" w:leader="none" w:pos="720"/>
        </w:tabs>
        <w:spacing w:after="0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Entering Daily Petty Cash Vouchers.</w:t>
      </w:r>
    </w:p>
    <w:p>
      <w:pPr>
        <w:pStyle w:val="style179"/>
        <w:numPr>
          <w:ilvl w:val="0"/>
          <w:numId w:val="14"/>
        </w:numPr>
        <w:tabs>
          <w:tab w:val="left" w:leader="none" w:pos="720"/>
        </w:tabs>
        <w:spacing w:after="0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Preparing Monthly Bank Reconciliation Statement.</w:t>
      </w:r>
    </w:p>
    <w:p>
      <w:pPr>
        <w:pStyle w:val="style179"/>
        <w:numPr>
          <w:ilvl w:val="0"/>
          <w:numId w:val="14"/>
        </w:numPr>
        <w:tabs>
          <w:tab w:val="left" w:leader="none" w:pos="720"/>
        </w:tabs>
        <w:spacing w:after="0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Handling Payment &amp; Receipt Vouchers.</w:t>
      </w:r>
    </w:p>
    <w:p>
      <w:pPr>
        <w:pStyle w:val="style179"/>
        <w:numPr>
          <w:ilvl w:val="0"/>
          <w:numId w:val="14"/>
        </w:numPr>
        <w:tabs>
          <w:tab w:val="left" w:leader="none" w:pos="720"/>
        </w:tabs>
        <w:spacing w:after="0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Entering Sales &amp; Purchase Entries.</w:t>
      </w:r>
    </w:p>
    <w:p>
      <w:pPr>
        <w:pStyle w:val="style179"/>
        <w:numPr>
          <w:ilvl w:val="0"/>
          <w:numId w:val="14"/>
        </w:numPr>
        <w:tabs>
          <w:tab w:val="left" w:leader="none" w:pos="720"/>
        </w:tabs>
        <w:spacing w:after="0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Preparing Monthly Outstanding List.</w:t>
      </w:r>
    </w:p>
    <w:p>
      <w:pPr>
        <w:pStyle w:val="style179"/>
        <w:numPr>
          <w:ilvl w:val="0"/>
          <w:numId w:val="14"/>
        </w:numPr>
        <w:tabs>
          <w:tab w:val="left" w:leader="none" w:pos="720"/>
        </w:tabs>
        <w:spacing w:after="0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Preparing MIS Reports.</w:t>
      </w:r>
    </w:p>
    <w:p>
      <w:pPr>
        <w:pStyle w:val="style0"/>
        <w:tabs>
          <w:tab w:val="left" w:leader="none" w:pos="720"/>
        </w:tabs>
        <w:rPr>
          <w:rFonts w:ascii="Arial" w:cs="Arial" w:hAnsi="Arial"/>
          <w:b/>
        </w:rPr>
      </w:pPr>
    </w:p>
    <w:p>
      <w:pPr>
        <w:pStyle w:val="style0"/>
        <w:rPr>
          <w:rFonts w:ascii="Arial" w:cs="Arial" w:eastAsia="Times New Roman" w:hAnsi="Arial"/>
          <w:color w:val="000000"/>
          <w:sz w:val="20"/>
          <w:szCs w:val="20"/>
        </w:rPr>
      </w:pPr>
      <w:r>
        <w:rPr>
          <w:rFonts w:ascii="Arial" w:cs="Arial" w:hAnsi="Arial"/>
          <w:b/>
          <w:color w:val="000000"/>
          <w:u w:val="single"/>
          <w:shd w:val="clear" w:color="auto" w:fill="ffffff"/>
        </w:rPr>
        <w:t>Skills</w:t>
      </w:r>
    </w:p>
    <w:p>
      <w:pPr>
        <w:pStyle w:val="style0"/>
        <w:numPr>
          <w:ilvl w:val="0"/>
          <w:numId w:val="10"/>
        </w:numPr>
        <w:shd w:val="clear" w:color="auto" w:fill="ffffff"/>
        <w:spacing w:after="0" w:lineRule="atLeast" w:line="315"/>
        <w:ind w:right="36"/>
        <w:rPr>
          <w:rFonts w:ascii="Arial" w:cs="Arial" w:eastAsia="Times New Roman" w:hAnsi="Arial"/>
          <w:color w:val="000000"/>
          <w:sz w:val="20"/>
          <w:szCs w:val="20"/>
        </w:rPr>
      </w:pPr>
      <w:r>
        <w:rPr>
          <w:rFonts w:ascii="Arial" w:cs="Arial" w:eastAsia="Times New Roman" w:hAnsi="Arial"/>
          <w:color w:val="000000"/>
          <w:sz w:val="20"/>
          <w:szCs w:val="20"/>
          <w:lang w:val="en-US"/>
        </w:rPr>
        <w:t>Knowledgeable user of Microsoft Office applications, including Excel</w:t>
      </w:r>
    </w:p>
    <w:p>
      <w:pPr>
        <w:pStyle w:val="style0"/>
        <w:numPr>
          <w:ilvl w:val="0"/>
          <w:numId w:val="10"/>
        </w:numPr>
        <w:shd w:val="clear" w:color="auto" w:fill="ffffff"/>
        <w:spacing w:after="0" w:lineRule="atLeast" w:line="315"/>
        <w:ind w:right="36"/>
        <w:rPr>
          <w:rFonts w:ascii="Arial" w:cs="Arial" w:eastAsia="Times New Roman" w:hAnsi="Arial"/>
          <w:color w:val="000000"/>
          <w:sz w:val="20"/>
          <w:szCs w:val="20"/>
        </w:rPr>
      </w:pPr>
      <w:r>
        <w:rPr>
          <w:rFonts w:ascii="Arial" w:cs="Arial" w:eastAsia="Times New Roman" w:hAnsi="Arial"/>
          <w:color w:val="000000"/>
          <w:sz w:val="20"/>
          <w:szCs w:val="20"/>
          <w:lang w:val="en-US"/>
        </w:rPr>
        <w:t>Full-cycle bookkeeping skills, including payroll, taxes, accounts payable, accounts receivable, and bank reconciliation</w:t>
      </w:r>
    </w:p>
    <w:p>
      <w:pPr>
        <w:pStyle w:val="style0"/>
        <w:numPr>
          <w:ilvl w:val="0"/>
          <w:numId w:val="10"/>
        </w:numPr>
        <w:shd w:val="clear" w:color="auto" w:fill="ffffff"/>
        <w:spacing w:after="0" w:lineRule="atLeast" w:line="315"/>
        <w:ind w:right="36"/>
        <w:rPr>
          <w:rFonts w:ascii="Arial" w:cs="Arial" w:eastAsia="Times New Roman" w:hAnsi="Arial"/>
          <w:color w:val="000000"/>
          <w:sz w:val="20"/>
          <w:szCs w:val="20"/>
        </w:rPr>
      </w:pPr>
      <w:r>
        <w:rPr>
          <w:rFonts w:ascii="Arial" w:cs="Arial" w:eastAsia="Times New Roman" w:hAnsi="Arial"/>
          <w:color w:val="000000"/>
          <w:sz w:val="20"/>
          <w:szCs w:val="20"/>
          <w:lang w:val="en-US"/>
        </w:rPr>
        <w:t>Experienced in billing and making collections calls</w:t>
      </w:r>
    </w:p>
    <w:p>
      <w:pPr>
        <w:pStyle w:val="style0"/>
        <w:numPr>
          <w:ilvl w:val="0"/>
          <w:numId w:val="10"/>
        </w:numPr>
        <w:shd w:val="clear" w:color="auto" w:fill="ffffff"/>
        <w:spacing w:after="0" w:lineRule="atLeast" w:line="315"/>
        <w:ind w:right="36"/>
        <w:rPr>
          <w:rFonts w:ascii="Arial" w:cs="Arial" w:eastAsia="Times New Roman" w:hAnsi="Arial"/>
          <w:color w:val="000000"/>
          <w:sz w:val="20"/>
          <w:szCs w:val="20"/>
        </w:rPr>
      </w:pPr>
      <w:r>
        <w:rPr>
          <w:rFonts w:ascii="Arial" w:cs="Arial" w:eastAsia="Times New Roman" w:hAnsi="Arial"/>
          <w:color w:val="000000"/>
          <w:sz w:val="20"/>
          <w:szCs w:val="20"/>
          <w:lang w:val="en-US"/>
        </w:rPr>
        <w:t>Processes cash receipts and bank deposits</w:t>
      </w:r>
    </w:p>
    <w:p>
      <w:pPr>
        <w:pStyle w:val="style179"/>
        <w:numPr>
          <w:ilvl w:val="0"/>
          <w:numId w:val="25"/>
        </w:numPr>
        <w:shd w:val="clear" w:color="ffffff" w:fill="ffffff"/>
        <w:spacing w:after="0" w:lineRule="atLeast" w:line="315"/>
        <w:ind w:right="36"/>
        <w:rPr/>
      </w:pPr>
      <w:r>
        <w:rPr>
          <w:rFonts w:ascii="Arial" w:cs="Arial" w:eastAsia="Times New Roman" w:hAnsi="Arial" w:hint="default"/>
          <w:color w:val="000000"/>
          <w:sz w:val="20"/>
          <w:szCs w:val="20"/>
        </w:rPr>
        <w:t>Experience</w:t>
      </w:r>
      <w:r>
        <w:rPr>
          <w:rFonts w:ascii="Arial" w:cs="Arial" w:eastAsia="Times New Roman" w:hAnsi="Arial" w:hint="default"/>
          <w:color w:val="000000"/>
          <w:sz w:val="20"/>
          <w:szCs w:val="20"/>
        </w:rPr>
        <w:t xml:space="preserve"> </w:t>
      </w:r>
      <w:r>
        <w:rPr>
          <w:rFonts w:ascii="Arial" w:cs="Arial" w:eastAsia="Times New Roman" w:hAnsi="Arial" w:hint="default"/>
          <w:color w:val="000000"/>
          <w:sz w:val="20"/>
          <w:szCs w:val="20"/>
        </w:rPr>
        <w:t>of</w:t>
      </w:r>
      <w:r>
        <w:rPr>
          <w:rFonts w:ascii="Arial" w:cs="Arial" w:eastAsia="Times New Roman" w:hAnsi="Arial" w:hint="default"/>
          <w:color w:val="000000"/>
          <w:sz w:val="20"/>
          <w:szCs w:val="20"/>
        </w:rPr>
        <w:t xml:space="preserve"> </w:t>
      </w:r>
      <w:r>
        <w:rPr>
          <w:rFonts w:ascii="Arial" w:cs="Arial" w:eastAsia="Times New Roman" w:hAnsi="Arial" w:hint="default"/>
          <w:color w:val="000000"/>
          <w:sz w:val="20"/>
          <w:szCs w:val="20"/>
        </w:rPr>
        <w:t>working</w:t>
      </w:r>
      <w:r>
        <w:rPr>
          <w:rFonts w:ascii="Arial" w:cs="Arial" w:eastAsia="Times New Roman" w:hAnsi="Arial" w:hint="default"/>
          <w:color w:val="000000"/>
          <w:sz w:val="20"/>
          <w:szCs w:val="20"/>
        </w:rPr>
        <w:t xml:space="preserve"> </w:t>
      </w:r>
      <w:r>
        <w:rPr>
          <w:rFonts w:ascii="Arial" w:cs="Arial" w:eastAsia="Times New Roman" w:hAnsi="Arial" w:hint="default"/>
          <w:color w:val="000000"/>
          <w:sz w:val="20"/>
          <w:szCs w:val="20"/>
        </w:rPr>
        <w:t>on</w:t>
      </w:r>
      <w:r>
        <w:rPr>
          <w:rFonts w:ascii="Arial" w:cs="Arial" w:eastAsia="Times New Roman" w:hAnsi="Arial" w:hint="default"/>
          <w:color w:val="000000"/>
          <w:sz w:val="20"/>
          <w:szCs w:val="20"/>
        </w:rPr>
        <w:t xml:space="preserve"> </w:t>
      </w:r>
      <w:r>
        <w:rPr>
          <w:rFonts w:ascii="Arial" w:cs="Arial" w:eastAsia="Times New Roman" w:hAnsi="Arial" w:hint="default"/>
          <w:color w:val="000000"/>
          <w:sz w:val="20"/>
          <w:szCs w:val="20"/>
        </w:rPr>
        <w:t>SAP.</w:t>
      </w:r>
    </w:p>
    <w:p>
      <w:pPr>
        <w:pStyle w:val="style179"/>
        <w:numPr>
          <w:ilvl w:val="0"/>
          <w:numId w:val="26"/>
        </w:numPr>
        <w:shd w:val="clear" w:color="ffffff" w:fill="ffffff"/>
        <w:spacing w:after="0" w:lineRule="atLeast" w:line="315"/>
        <w:ind w:right="36"/>
        <w:rPr/>
      </w:pPr>
      <w:r>
        <w:rPr>
          <w:rFonts w:ascii="Arial" w:cs="Arial" w:eastAsia="Times New Roman" w:hAnsi="Arial" w:hint="default"/>
          <w:color w:val="000000"/>
          <w:sz w:val="20"/>
          <w:szCs w:val="20"/>
        </w:rPr>
        <w:t>Quick</w:t>
      </w:r>
      <w:r>
        <w:rPr>
          <w:rFonts w:ascii="Arial" w:cs="Arial" w:eastAsia="Times New Roman" w:hAnsi="Arial" w:hint="default"/>
          <w:color w:val="000000"/>
          <w:sz w:val="20"/>
          <w:szCs w:val="20"/>
        </w:rPr>
        <w:t xml:space="preserve"> </w:t>
      </w:r>
      <w:r>
        <w:rPr>
          <w:rFonts w:ascii="Arial" w:cs="Arial" w:eastAsia="Times New Roman" w:hAnsi="Arial" w:hint="default"/>
          <w:color w:val="000000"/>
          <w:sz w:val="20"/>
          <w:szCs w:val="20"/>
        </w:rPr>
        <w:t>learner.</w:t>
      </w:r>
    </w:p>
    <w:p>
      <w:pPr>
        <w:pStyle w:val="style179"/>
        <w:numPr>
          <w:ilvl w:val="0"/>
          <w:numId w:val="27"/>
        </w:numPr>
        <w:shd w:val="clear" w:color="ffffff" w:fill="ffffff"/>
        <w:spacing w:after="0" w:lineRule="atLeast" w:line="315"/>
        <w:ind w:right="36"/>
        <w:rPr/>
      </w:pPr>
      <w:r>
        <w:rPr>
          <w:rFonts w:ascii="Arial" w:cs="Arial" w:eastAsia="Times New Roman" w:hAnsi="Arial" w:hint="default"/>
          <w:color w:val="000000"/>
          <w:sz w:val="20"/>
          <w:szCs w:val="20"/>
        </w:rPr>
        <w:t>Loyal</w:t>
      </w:r>
      <w:r>
        <w:rPr>
          <w:rFonts w:ascii="Arial" w:cs="Arial" w:eastAsia="Times New Roman" w:hAnsi="Arial" w:hint="default"/>
          <w:color w:val="000000"/>
          <w:sz w:val="20"/>
          <w:szCs w:val="20"/>
        </w:rPr>
        <w:t xml:space="preserve"> </w:t>
      </w:r>
      <w:r>
        <w:rPr>
          <w:rFonts w:ascii="Arial" w:cs="Arial" w:eastAsia="Times New Roman" w:hAnsi="Arial" w:hint="default"/>
          <w:color w:val="000000"/>
          <w:sz w:val="20"/>
          <w:szCs w:val="20"/>
        </w:rPr>
        <w:t>towards</w:t>
      </w:r>
      <w:r>
        <w:rPr>
          <w:rFonts w:ascii="Arial" w:cs="Arial" w:eastAsia="Times New Roman" w:hAnsi="Arial" w:hint="default"/>
          <w:color w:val="000000"/>
          <w:sz w:val="20"/>
          <w:szCs w:val="20"/>
        </w:rPr>
        <w:t xml:space="preserve"> </w:t>
      </w:r>
      <w:r>
        <w:rPr>
          <w:rFonts w:ascii="Arial" w:cs="Arial" w:eastAsia="Times New Roman" w:hAnsi="Arial" w:hint="default"/>
          <w:color w:val="000000"/>
          <w:sz w:val="20"/>
          <w:szCs w:val="20"/>
        </w:rPr>
        <w:t>work</w:t>
      </w:r>
      <w:r>
        <w:rPr>
          <w:rFonts w:ascii="Arial" w:cs="Arial" w:eastAsia="Times New Roman" w:hAnsi="Arial" w:hint="default"/>
          <w:color w:val="000000"/>
          <w:sz w:val="20"/>
          <w:szCs w:val="20"/>
        </w:rPr>
        <w:t xml:space="preserve"> </w:t>
      </w:r>
      <w:r>
        <w:rPr>
          <w:rFonts w:ascii="Arial" w:cs="Arial" w:eastAsia="Times New Roman" w:hAnsi="Arial" w:hint="default"/>
          <w:color w:val="000000"/>
          <w:sz w:val="20"/>
          <w:szCs w:val="20"/>
        </w:rPr>
        <w:t>and</w:t>
      </w:r>
      <w:r>
        <w:rPr>
          <w:rFonts w:ascii="Arial" w:cs="Arial" w:eastAsia="Times New Roman" w:hAnsi="Arial" w:hint="default"/>
          <w:color w:val="000000"/>
          <w:sz w:val="20"/>
          <w:szCs w:val="20"/>
        </w:rPr>
        <w:t xml:space="preserve"> </w:t>
      </w:r>
      <w:r>
        <w:rPr>
          <w:rFonts w:ascii="Arial" w:cs="Arial" w:eastAsia="Times New Roman" w:hAnsi="Arial" w:hint="default"/>
          <w:color w:val="000000"/>
          <w:sz w:val="20"/>
          <w:szCs w:val="20"/>
        </w:rPr>
        <w:t>duties.</w:t>
      </w:r>
    </w:p>
    <w:p>
      <w:pPr>
        <w:pStyle w:val="style179"/>
        <w:numPr>
          <w:ilvl w:val="0"/>
          <w:numId w:val="28"/>
        </w:numPr>
        <w:shd w:val="clear" w:color="ffffff" w:fill="ffffff"/>
        <w:spacing w:after="0" w:lineRule="atLeast" w:line="315"/>
        <w:ind w:right="36"/>
        <w:rPr/>
      </w:pPr>
      <w:r>
        <w:rPr>
          <w:rFonts w:ascii="Arial" w:cs="Arial" w:eastAsia="Times New Roman" w:hAnsi="Arial" w:hint="default"/>
          <w:color w:val="000000"/>
          <w:sz w:val="20"/>
          <w:szCs w:val="20"/>
        </w:rPr>
        <w:t>Can</w:t>
      </w:r>
      <w:r>
        <w:rPr>
          <w:rFonts w:ascii="Arial" w:cs="Arial" w:eastAsia="Times New Roman" w:hAnsi="Arial" w:hint="default"/>
          <w:color w:val="000000"/>
          <w:sz w:val="20"/>
          <w:szCs w:val="20"/>
        </w:rPr>
        <w:t xml:space="preserve"> </w:t>
      </w:r>
      <w:r>
        <w:rPr>
          <w:rFonts w:ascii="Arial" w:cs="Arial" w:eastAsia="Times New Roman" w:hAnsi="Arial" w:hint="default"/>
          <w:color w:val="000000"/>
          <w:sz w:val="20"/>
          <w:szCs w:val="20"/>
        </w:rPr>
        <w:t>work</w:t>
      </w:r>
      <w:r>
        <w:rPr>
          <w:rFonts w:ascii="Arial" w:cs="Arial" w:eastAsia="Times New Roman" w:hAnsi="Arial" w:hint="default"/>
          <w:color w:val="000000"/>
          <w:sz w:val="20"/>
          <w:szCs w:val="20"/>
        </w:rPr>
        <w:t xml:space="preserve"> </w:t>
      </w:r>
      <w:r>
        <w:rPr>
          <w:rFonts w:ascii="Arial" w:cs="Arial" w:eastAsia="Times New Roman" w:hAnsi="Arial" w:hint="default"/>
          <w:color w:val="000000"/>
          <w:sz w:val="20"/>
          <w:szCs w:val="20"/>
        </w:rPr>
        <w:t>under</w:t>
      </w:r>
      <w:r>
        <w:rPr>
          <w:rFonts w:ascii="Arial" w:cs="Arial" w:eastAsia="Times New Roman" w:hAnsi="Arial" w:hint="default"/>
          <w:color w:val="000000"/>
          <w:sz w:val="20"/>
          <w:szCs w:val="20"/>
        </w:rPr>
        <w:t xml:space="preserve"> </w:t>
      </w:r>
      <w:r>
        <w:rPr>
          <w:rFonts w:ascii="Arial" w:cs="Arial" w:eastAsia="Times New Roman" w:hAnsi="Arial" w:hint="default"/>
          <w:color w:val="000000"/>
          <w:sz w:val="20"/>
          <w:szCs w:val="20"/>
        </w:rPr>
        <w:t>stressed</w:t>
      </w:r>
      <w:r>
        <w:rPr>
          <w:rFonts w:ascii="Arial" w:cs="Arial" w:eastAsia="Times New Roman" w:hAnsi="Arial" w:hint="default"/>
          <w:color w:val="000000"/>
          <w:sz w:val="20"/>
          <w:szCs w:val="20"/>
        </w:rPr>
        <w:t xml:space="preserve"> </w:t>
      </w:r>
      <w:r>
        <w:rPr>
          <w:rFonts w:ascii="Arial" w:cs="Arial" w:eastAsia="Times New Roman" w:hAnsi="Arial" w:hint="default"/>
          <w:color w:val="000000"/>
          <w:sz w:val="20"/>
          <w:szCs w:val="20"/>
        </w:rPr>
        <w:t>condition.</w:t>
      </w:r>
    </w:p>
    <w:p>
      <w:pPr>
        <w:pStyle w:val="style179"/>
        <w:numPr>
          <w:ilvl w:val="0"/>
          <w:numId w:val="29"/>
        </w:numPr>
        <w:shd w:val="clear" w:color="ffffff" w:fill="ffffff"/>
        <w:spacing w:after="0" w:lineRule="atLeast" w:line="315"/>
        <w:ind w:right="36"/>
        <w:rPr>
          <w:rFonts w:ascii="Arial" w:cs="Times New Roman" w:hAnsi="Arial"/>
          <w:color w:val="000000"/>
          <w:sz w:val="24"/>
          <w:szCs w:val="24"/>
          <w:u w:val="single"/>
          <w:shd w:val="clear" w:color="auto" w:fill="ffffff"/>
        </w:rPr>
      </w:pPr>
      <w:r>
        <w:rPr>
          <w:rFonts w:ascii="Arial" w:cs="Arial" w:eastAsia="Times New Roman" w:hAnsi="Arial" w:hint="default"/>
          <w:color w:val="000000"/>
          <w:sz w:val="20"/>
          <w:szCs w:val="20"/>
        </w:rPr>
        <w:t>Good</w:t>
      </w:r>
      <w:r>
        <w:rPr>
          <w:rFonts w:ascii="Arial" w:cs="Arial" w:eastAsia="Times New Roman" w:hAnsi="Arial" w:hint="default"/>
          <w:color w:val="000000"/>
          <w:sz w:val="20"/>
          <w:szCs w:val="20"/>
        </w:rPr>
        <w:t xml:space="preserve"> </w:t>
      </w:r>
      <w:r>
        <w:rPr>
          <w:rFonts w:ascii="Arial" w:cs="Arial" w:eastAsia="Times New Roman" w:hAnsi="Arial" w:hint="default"/>
          <w:color w:val="000000"/>
          <w:sz w:val="20"/>
          <w:szCs w:val="20"/>
        </w:rPr>
        <w:t>communication</w:t>
      </w:r>
      <w:r>
        <w:rPr>
          <w:rFonts w:ascii="Arial" w:cs="Arial" w:eastAsia="Times New Roman" w:hAnsi="Arial" w:hint="default"/>
          <w:color w:val="000000"/>
          <w:sz w:val="20"/>
          <w:szCs w:val="20"/>
        </w:rPr>
        <w:t xml:space="preserve"> </w:t>
      </w:r>
      <w:r>
        <w:rPr>
          <w:rFonts w:ascii="Arial" w:cs="Arial" w:eastAsia="Times New Roman" w:hAnsi="Arial" w:hint="default"/>
          <w:color w:val="000000"/>
          <w:sz w:val="20"/>
          <w:szCs w:val="20"/>
        </w:rPr>
        <w:t>skills.</w:t>
      </w:r>
      <w:r>
        <w:rPr>
          <w:rFonts w:ascii="Arial" w:cs="Arial" w:eastAsia="Times New Roman" w:hAnsi="Arial"/>
          <w:color w:val="000000"/>
          <w:sz w:val="20"/>
          <w:szCs w:val="20"/>
        </w:rPr>
        <w:br/>
      </w:r>
    </w:p>
    <w:p>
      <w:pPr>
        <w:pStyle w:val="style0"/>
        <w:rPr>
          <w:rFonts w:ascii="Arial" w:cs="Arial" w:hAnsi="Arial"/>
          <w:b/>
          <w:color w:val="000000"/>
          <w:u w:val="single"/>
          <w:shd w:val="clear" w:color="auto" w:fill="ffffff"/>
        </w:rPr>
      </w:pPr>
      <w:r>
        <w:rPr>
          <w:rFonts w:ascii="Arial" w:cs="Arial" w:hAnsi="Arial"/>
          <w:b/>
          <w:color w:val="000000"/>
          <w:u w:val="single"/>
        </w:rPr>
        <w:t>Technical-Skills</w:t>
      </w:r>
    </w:p>
    <w:p>
      <w:pPr>
        <w:pStyle w:val="style94"/>
        <w:numPr>
          <w:ilvl w:val="0"/>
          <w:numId w:val="3"/>
        </w:numPr>
        <w:shd w:val="clear" w:color="auto" w:fill="ffffff"/>
        <w:spacing w:lineRule="atLeast" w:line="208"/>
        <w:rPr>
          <w:rFonts w:ascii="Arial" w:cs="Arial" w:hAnsi="Arial"/>
          <w:color w:val="000000"/>
          <w:sz w:val="20"/>
          <w:szCs w:val="20"/>
          <w:u w:val="single"/>
        </w:rPr>
      </w:pPr>
      <w:r>
        <w:rPr>
          <w:rFonts w:ascii="Arial" w:cs="Arial" w:hAnsi="Arial"/>
          <w:color w:val="000000"/>
          <w:sz w:val="20"/>
          <w:szCs w:val="20"/>
        </w:rPr>
        <w:t>Internet Application</w:t>
      </w:r>
    </w:p>
    <w:p>
      <w:pPr>
        <w:pStyle w:val="style94"/>
        <w:numPr>
          <w:ilvl w:val="0"/>
          <w:numId w:val="3"/>
        </w:numPr>
        <w:shd w:val="clear" w:color="auto" w:fill="ffffff"/>
        <w:spacing w:lineRule="atLeast" w:line="208"/>
        <w:rPr>
          <w:rStyle w:val="style4098"/>
          <w:rFonts w:ascii="Arial" w:cs="Arial" w:hAnsi="Arial"/>
          <w:color w:val="000000"/>
          <w:sz w:val="20"/>
          <w:szCs w:val="20"/>
          <w:u w:val="single"/>
        </w:rPr>
      </w:pPr>
      <w:r>
        <w:rPr>
          <w:rFonts w:ascii="Arial" w:cs="Arial" w:hAnsi="Arial"/>
          <w:color w:val="000000"/>
          <w:sz w:val="20"/>
          <w:szCs w:val="20"/>
        </w:rPr>
        <w:t>Basic knowledge of MS Office : MS Word, MS Excel</w:t>
      </w:r>
    </w:p>
    <w:p>
      <w:pPr>
        <w:pStyle w:val="style94"/>
        <w:numPr>
          <w:ilvl w:val="0"/>
          <w:numId w:val="3"/>
        </w:numPr>
        <w:shd w:val="clear" w:color="auto" w:fill="ffffff"/>
        <w:spacing w:lineRule="atLeast" w:line="208"/>
        <w:rPr>
          <w:rFonts w:ascii="Arial" w:cs="Arial" w:hAnsi="Arial"/>
          <w:color w:val="000000"/>
          <w:sz w:val="20"/>
          <w:szCs w:val="20"/>
          <w:u w:val="single"/>
        </w:rPr>
      </w:pPr>
      <w:r>
        <w:rPr>
          <w:rFonts w:ascii="Arial" w:cs="Arial" w:hAnsi="Arial"/>
          <w:color w:val="000000"/>
          <w:sz w:val="20"/>
          <w:szCs w:val="20"/>
        </w:rPr>
        <w:t xml:space="preserve">Emailing </w:t>
      </w:r>
    </w:p>
    <w:p>
      <w:pPr>
        <w:pStyle w:val="style94"/>
        <w:numPr>
          <w:ilvl w:val="0"/>
          <w:numId w:val="3"/>
        </w:numPr>
        <w:shd w:val="clear" w:color="auto" w:fill="ffffff"/>
        <w:spacing w:lineRule="atLeast" w:line="208"/>
        <w:rPr>
          <w:rFonts w:ascii="Arial" w:cs="Arial" w:hAnsi="Arial"/>
          <w:b/>
          <w:color w:val="000000"/>
          <w:sz w:val="22"/>
          <w:szCs w:val="22"/>
          <w:u w:val="single"/>
        </w:rPr>
      </w:pPr>
      <w:r>
        <w:rPr>
          <w:rFonts w:ascii="Arial" w:cs="Arial" w:hAnsi="Arial"/>
          <w:color w:val="000000"/>
          <w:sz w:val="20"/>
          <w:szCs w:val="20"/>
        </w:rPr>
        <w:t>Basic In hardware</w:t>
      </w:r>
    </w:p>
    <w:p>
      <w:pPr>
        <w:pStyle w:val="style94"/>
        <w:numPr>
          <w:ilvl w:val="0"/>
          <w:numId w:val="3"/>
        </w:numPr>
        <w:shd w:val="clear" w:color="auto" w:fill="ffffff"/>
        <w:spacing w:lineRule="atLeast" w:line="208"/>
        <w:rPr>
          <w:rFonts w:ascii="Arial" w:cs="Arial" w:hAnsi="Arial"/>
          <w:b/>
          <w:strike w:val="false"/>
          <w:color w:val="000000"/>
          <w:sz w:val="20"/>
          <w:szCs w:val="20"/>
          <w:u w:val="none" w:color="ffff00"/>
        </w:rPr>
      </w:pPr>
      <w:r>
        <w:rPr>
          <w:rFonts w:ascii="Arial" w:cs="Arial" w:hAnsi="Arial"/>
          <w:strike w:val="false"/>
          <w:color w:val="000000"/>
          <w:sz w:val="20"/>
          <w:szCs w:val="20"/>
          <w:u w:val="none" w:color="ffff00"/>
          <w:lang w:val="en-US"/>
        </w:rPr>
        <w:t>V lookup, H lookup, Pivot table</w:t>
      </w:r>
      <w:r>
        <w:rPr>
          <w:rFonts w:ascii="Arial" w:cs="Arial" w:hAnsi="Arial"/>
          <w:strike w:val="false"/>
          <w:color w:val="000000"/>
          <w:sz w:val="20"/>
          <w:szCs w:val="20"/>
          <w:u w:val="none" w:color="ffff00"/>
        </w:rPr>
        <w:br/>
      </w:r>
    </w:p>
    <w:p>
      <w:pPr>
        <w:pStyle w:val="style94"/>
        <w:shd w:val="clear" w:color="auto" w:fill="ffffff"/>
        <w:spacing w:lineRule="atLeast" w:line="208"/>
        <w:rPr>
          <w:rFonts w:ascii="Arial" w:cs="Arial" w:hAnsi="Arial"/>
          <w:b/>
          <w:color w:val="000000"/>
          <w:sz w:val="22"/>
          <w:szCs w:val="22"/>
          <w:u w:val="single"/>
          <w:shd w:val="clear" w:color="auto" w:fill="ffffff"/>
        </w:rPr>
      </w:pPr>
      <w:r>
        <w:rPr>
          <w:rFonts w:ascii="Arial" w:cs="Arial" w:hAnsi="Arial"/>
          <w:b/>
          <w:color w:val="000000"/>
          <w:sz w:val="22"/>
          <w:szCs w:val="22"/>
          <w:u w:val="single"/>
          <w:shd w:val="clear" w:color="auto" w:fill="ffffff"/>
        </w:rPr>
        <w:t>Personal Details</w:t>
      </w:r>
    </w:p>
    <w:p>
      <w:pPr>
        <w:pStyle w:val="style94"/>
        <w:shd w:val="clear" w:color="auto" w:fill="ffffff"/>
        <w:spacing w:lineRule="atLeast" w:line="208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 xml:space="preserve"> Date of Birth             :   </w:t>
      </w:r>
      <w:r>
        <w:rPr>
          <w:rFonts w:ascii="Arial" w:cs="Arial" w:hAnsi="Arial"/>
          <w:sz w:val="20"/>
          <w:szCs w:val="20"/>
        </w:rPr>
        <w:t>11</w:t>
      </w:r>
      <w:r>
        <w:rPr>
          <w:rFonts w:ascii="Arial" w:cs="Arial" w:hAnsi="Arial"/>
          <w:sz w:val="20"/>
          <w:szCs w:val="20"/>
          <w:vertAlign w:val="superscript"/>
        </w:rPr>
        <w:t>th</w:t>
      </w:r>
      <w:r>
        <w:rPr>
          <w:rFonts w:ascii="Arial" w:cs="Arial" w:hAnsi="Arial"/>
          <w:sz w:val="20"/>
          <w:szCs w:val="20"/>
        </w:rPr>
        <w:t xml:space="preserve"> August, 1987</w:t>
      </w:r>
      <w:r>
        <w:rPr>
          <w:rFonts w:ascii="Arial" w:cs="Arial" w:hAnsi="Arial"/>
          <w:sz w:val="20"/>
          <w:szCs w:val="20"/>
        </w:rPr>
        <w:br/>
      </w:r>
      <w:r>
        <w:rPr>
          <w:rFonts w:ascii="Arial" w:cs="Arial" w:hAnsi="Arial"/>
          <w:sz w:val="20"/>
          <w:szCs w:val="20"/>
        </w:rPr>
        <w:br/>
      </w:r>
      <w:r>
        <w:rPr>
          <w:rFonts w:ascii="Arial" w:cs="Arial" w:hAnsi="Arial"/>
          <w:sz w:val="20"/>
          <w:szCs w:val="20"/>
        </w:rPr>
        <w:t xml:space="preserve"> Home Address         :   Room No.  38, Indra colony pipeline</w:t>
      </w:r>
      <w:r>
        <w:rPr>
          <w:rFonts w:ascii="Arial" w:cs="Arial" w:hAnsi="Arial"/>
          <w:sz w:val="20"/>
          <w:szCs w:val="20"/>
        </w:rPr>
        <w:t>,  B</w:t>
      </w:r>
      <w:r>
        <w:rPr>
          <w:rFonts w:ascii="Arial" w:cs="Arial" w:hAnsi="Arial"/>
          <w:sz w:val="20"/>
          <w:szCs w:val="20"/>
        </w:rPr>
        <w:t>. R.  Road</w:t>
      </w:r>
      <w:r>
        <w:rPr>
          <w:rFonts w:ascii="Arial" w:cs="Arial" w:hAnsi="Arial"/>
          <w:sz w:val="20"/>
          <w:szCs w:val="20"/>
        </w:rPr>
        <w:t>,  Mulund</w:t>
      </w:r>
      <w:r>
        <w:rPr>
          <w:rFonts w:ascii="Arial" w:cs="Arial" w:hAnsi="Arial"/>
          <w:sz w:val="20"/>
          <w:szCs w:val="20"/>
        </w:rPr>
        <w:t xml:space="preserve"> (west), Mumbai - 400080</w:t>
      </w:r>
      <w:r>
        <w:rPr>
          <w:rFonts w:ascii="Arial" w:cs="Arial" w:hAnsi="Arial"/>
          <w:sz w:val="20"/>
          <w:szCs w:val="20"/>
        </w:rPr>
        <w:br/>
      </w:r>
      <w:r>
        <w:rPr>
          <w:rFonts w:ascii="Arial" w:cs="Arial" w:hAnsi="Arial"/>
          <w:sz w:val="20"/>
          <w:szCs w:val="20"/>
        </w:rPr>
        <w:br/>
      </w:r>
      <w:r>
        <w:rPr>
          <w:rFonts w:ascii="Arial" w:cs="Arial" w:hAnsi="Arial"/>
          <w:sz w:val="20"/>
          <w:szCs w:val="20"/>
        </w:rPr>
        <w:t xml:space="preserve"> Language Known     :   English, Hindi and Marathi</w:t>
      </w:r>
    </w:p>
    <w:p>
      <w:pPr>
        <w:pStyle w:val="style0"/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 xml:space="preserve"> Location Preference:  Mumbai</w:t>
      </w:r>
    </w:p>
    <w:p>
      <w:pPr>
        <w:pStyle w:val="style0"/>
        <w:rPr>
          <w:rFonts w:ascii="Arial" w:cs="Arial" w:hAnsi="Arial"/>
          <w:sz w:val="20"/>
          <w:szCs w:val="20"/>
        </w:rPr>
      </w:pPr>
    </w:p>
    <w:p>
      <w:pPr>
        <w:pStyle w:val="style0"/>
        <w:tabs>
          <w:tab w:val="left" w:leader="none" w:pos="720"/>
        </w:tabs>
        <w:rPr>
          <w:sz w:val="24"/>
          <w:szCs w:val="24"/>
        </w:rPr>
      </w:pPr>
    </w:p>
    <w:p>
      <w:pPr>
        <w:pStyle w:val="style0"/>
        <w:tabs>
          <w:tab w:val="left" w:leader="none" w:pos="720"/>
        </w:tabs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This is certify that the above given information is true to the best of my knowledge.</w:t>
      </w:r>
      <w:r>
        <w:rPr>
          <w:rFonts w:ascii="Arial" w:cs="Arial" w:hAnsi="Arial"/>
          <w:sz w:val="20"/>
          <w:szCs w:val="20"/>
        </w:rPr>
        <w:br/>
      </w:r>
      <w:r>
        <w:rPr>
          <w:rFonts w:ascii="Arial" w:cs="Arial" w:hAnsi="Arial"/>
          <w:sz w:val="20"/>
          <w:szCs w:val="20"/>
        </w:rPr>
        <w:br/>
      </w:r>
      <w:r>
        <w:rPr>
          <w:rFonts w:ascii="Arial" w:cs="Arial" w:hAnsi="Arial"/>
          <w:sz w:val="20"/>
          <w:szCs w:val="20"/>
        </w:rPr>
        <w:br/>
      </w:r>
    </w:p>
    <w:p>
      <w:pPr>
        <w:pStyle w:val="style0"/>
        <w:tabs>
          <w:tab w:val="left" w:leader="none" w:pos="720"/>
        </w:tabs>
        <w:rPr>
          <w:rFonts w:ascii="Arial" w:cs="Arial" w:hAnsi="Arial"/>
          <w:sz w:val="20"/>
          <w:szCs w:val="20"/>
        </w:rPr>
      </w:pPr>
      <w:r>
        <w:rPr>
          <w:rFonts w:ascii="Arial" w:cs="Arial" w:hAnsi="Arial"/>
          <w:sz w:val="20"/>
          <w:szCs w:val="20"/>
        </w:rPr>
        <w:t>Yours truly</w:t>
      </w:r>
      <w:r>
        <w:rPr>
          <w:rFonts w:ascii="Arial" w:cs="Arial" w:hAnsi="Arial"/>
          <w:sz w:val="20"/>
          <w:szCs w:val="20"/>
        </w:rPr>
        <w:br/>
      </w:r>
      <w:r>
        <w:rPr>
          <w:rFonts w:ascii="Arial" w:cs="Arial" w:hAnsi="Arial"/>
          <w:sz w:val="20"/>
          <w:szCs w:val="20"/>
        </w:rPr>
        <w:br/>
      </w:r>
      <w:r>
        <w:rPr>
          <w:rFonts w:ascii="Arial" w:cs="Arial" w:hAnsi="Arial"/>
          <w:sz w:val="20"/>
          <w:szCs w:val="20"/>
        </w:rPr>
        <w:br/>
      </w:r>
      <w:r>
        <w:rPr>
          <w:rFonts w:ascii="Arial" w:cs="Arial" w:hAnsi="Arial"/>
          <w:sz w:val="20"/>
          <w:szCs w:val="20"/>
        </w:rPr>
        <w:t xml:space="preserve">(Vilas Sunil </w:t>
      </w:r>
      <w:r>
        <w:rPr>
          <w:rFonts w:ascii="Arial" w:cs="Arial" w:hAnsi="Arial"/>
          <w:sz w:val="20"/>
          <w:szCs w:val="20"/>
        </w:rPr>
        <w:t>Naik</w:t>
      </w:r>
      <w:r>
        <w:rPr>
          <w:rFonts w:ascii="Arial" w:cs="Arial" w:hAnsi="Arial"/>
          <w:sz w:val="20"/>
          <w:szCs w:val="20"/>
        </w:rPr>
        <w:t>)</w:t>
      </w:r>
    </w:p>
    <w:sectPr>
      <w:pgSz w:w="12240" w:h="15840" w:orient="portrait"/>
      <w:pgMar w:top="720" w:right="720" w:bottom="720" w:left="720" w:header="720" w:footer="720" w:gutter="0"/>
      <w:pgBorders w:zOrder="front" w:display="allPages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20002A87" w:usb1="80000000" w:usb2="00000008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20002A87" w:usb1="80000000" w:usb2="00000008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Arial Unicode MS"/>
    <w:panose1 w:val="02010600030001010101"/>
    <w:charset w:val="86"/>
    <w:family w:val="auto"/>
    <w:pitch w:val="variable"/>
    <w:sig w:usb0="00000000" w:usb1="080E0000" w:usb2="00000010" w:usb3="00000000" w:csb0="00040000" w:csb1="00000000"/>
  </w:font>
  <w:font w:name="Arial">
    <w:altName w:val="Arial"/>
    <w:panose1 w:val="020b0604020002020204"/>
    <w:charset w:val="00"/>
    <w:family w:val="swiss"/>
    <w:pitch w:val="variable"/>
    <w:sig w:usb0="20002A87" w:usb1="80000000" w:usb2="00000008" w:usb3="00000000" w:csb0="000001FF" w:csb1="00000000"/>
  </w:font>
  <w:font w:name="Nirmala U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altName w:val="Cambria"/>
    <w:panose1 w:val="02040503050004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3286CC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10A1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D5802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C9FA2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EACC5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65222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DD64E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6EA07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00000009"/>
    <w:multiLevelType w:val="hybridMultilevel"/>
    <w:tmpl w:val="0A4EA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42E6E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0000000C"/>
    <w:multiLevelType w:val="multilevel"/>
    <w:tmpl w:val="D3A877A2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leader="none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leader="none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leader="none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leader="none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leader="none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leader="none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0000000D"/>
    <w:multiLevelType w:val="hybridMultilevel"/>
    <w:tmpl w:val="9F643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000000E"/>
    <w:multiLevelType w:val="hybridMultilevel"/>
    <w:tmpl w:val="DDDCC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000000F"/>
    <w:multiLevelType w:val="multilevel"/>
    <w:tmpl w:val="D87A51AC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leader="none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leader="none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leader="none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leader="none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leader="none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leader="none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00000010"/>
    <w:multiLevelType w:val="multilevel"/>
    <w:tmpl w:val="3CB447AE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leader="none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leader="none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leader="none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leader="none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leader="none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leader="none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00000011"/>
    <w:multiLevelType w:val="multilevel"/>
    <w:tmpl w:val="5328BEA0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leader="none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leader="none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leader="none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leader="none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leader="none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leader="none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00000012"/>
    <w:multiLevelType w:val="hybridMultilevel"/>
    <w:tmpl w:val="FF6EA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0000013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00000014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0000015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00000016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00000017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00000018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0000019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000001A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000001B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000001C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0"/>
  </w:num>
  <w:num w:numId="8">
    <w:abstractNumId w:val="9"/>
  </w:num>
  <w:num w:numId="9">
    <w:abstractNumId w:val="11"/>
  </w:num>
  <w:num w:numId="10">
    <w:abstractNumId w:val="4"/>
  </w:num>
  <w:num w:numId="11">
    <w:abstractNumId w:val="1"/>
  </w:num>
  <w:num w:numId="12">
    <w:abstractNumId w:val="18"/>
  </w:num>
  <w:num w:numId="13">
    <w:abstractNumId w:val="8"/>
  </w:num>
  <w:num w:numId="14">
    <w:abstractNumId w:val="13"/>
  </w:num>
  <w:num w:numId="15">
    <w:abstractNumId w:val="17"/>
  </w:num>
  <w:num w:numId="16">
    <w:abstractNumId w:val="14"/>
  </w:num>
  <w:num w:numId="17">
    <w:abstractNumId w:val="12"/>
  </w:num>
  <w:num w:numId="18">
    <w:abstractNumId w:val="16"/>
  </w:num>
  <w:num w:numId="19">
    <w:abstractNumId w:val="15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24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rawingGridHorizontalSpacing w:val="110"/>
  <w:displayHorizontalDrawingGridEvery w:val="2"/>
  <w:characterSpacingControl w:val="doNotCompress"/>
  <w:compat/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SimSun" w:eastAsia="Calibri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paragraph" w:styleId="style2">
    <w:name w:val="heading 2"/>
    <w:basedOn w:val="style0"/>
    <w:next w:val="style2"/>
    <w:link w:val="style4097"/>
    <w:qFormat/>
    <w:uiPriority w:val="9"/>
    <w:pPr>
      <w:spacing w:before="100" w:beforeAutospacing="true" w:after="100" w:afterAutospacing="true" w:lineRule="auto" w:line="240"/>
      <w:outlineLvl w:val="1"/>
    </w:pPr>
    <w:rPr>
      <w:rFonts w:ascii="Times New Roman" w:cs="Times New Roman" w:eastAsia="Times New Roman" w:hAnsi="Times New Roman"/>
      <w:b/>
      <w:bCs/>
      <w:sz w:val="36"/>
      <w:szCs w:val="36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Heading 2 Char_c72fd38f-64e2-4659-94c9-5f07af198dcc"/>
    <w:basedOn w:val="style65"/>
    <w:next w:val="style4097"/>
    <w:link w:val="style2"/>
    <w:uiPriority w:val="9"/>
    <w:rPr>
      <w:rFonts w:ascii="Times New Roman" w:cs="Times New Roman" w:eastAsia="Times New Roman" w:hAnsi="Times New Roman"/>
      <w:b/>
      <w:bCs/>
      <w:sz w:val="36"/>
      <w:szCs w:val="36"/>
    </w:rPr>
  </w:style>
  <w:style w:type="character" w:styleId="style87">
    <w:name w:val="Strong"/>
    <w:basedOn w:val="style65"/>
    <w:next w:val="style87"/>
    <w:qFormat/>
    <w:uiPriority w:val="22"/>
    <w:rPr>
      <w:b/>
      <w:bCs/>
    </w:rPr>
  </w:style>
  <w:style w:type="character" w:styleId="style88">
    <w:name w:val="Emphasis"/>
    <w:basedOn w:val="style65"/>
    <w:next w:val="style88"/>
    <w:qFormat/>
    <w:uiPriority w:val="20"/>
    <w:rPr>
      <w:i/>
      <w:iCs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94">
    <w:name w:val="Normal (Web)"/>
    <w:basedOn w:val="style0"/>
    <w:next w:val="style94"/>
    <w:uiPriority w:val="99"/>
    <w:pPr>
      <w:spacing w:before="100" w:beforeAutospacing="true" w:after="100" w:afterAutospacing="true" w:lineRule="auto" w:line="240"/>
    </w:pPr>
    <w:rPr>
      <w:rFonts w:ascii="Times New Roman" w:cs="Times New Roman" w:eastAsia="Times New Roman" w:hAnsi="Times New Roman"/>
      <w:sz w:val="24"/>
      <w:szCs w:val="24"/>
    </w:rPr>
  </w:style>
  <w:style w:type="character" w:customStyle="1" w:styleId="style4098">
    <w:name w:val="apple-converted-space"/>
    <w:basedOn w:val="style65"/>
    <w:next w:val="style4098"/>
  </w:style>
  <w:style w:type="character" w:customStyle="1" w:styleId="style4099">
    <w:name w:val="gi"/>
    <w:basedOn w:val="style65"/>
    <w:next w:val="style4099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Words>482</Words>
  <Pages>2</Pages>
  <Characters>2886</Characters>
  <Application>WPS Office</Application>
  <DocSecurity>0</DocSecurity>
  <Paragraphs>67</Paragraphs>
  <ScaleCrop>false</ScaleCrop>
  <Company>Xyz</Company>
  <LinksUpToDate>false</LinksUpToDate>
  <CharactersWithSpaces>3368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2020-08-26T15:35:12Z</dcterms:created>
  <dc:creator>Abc</dc:creator>
  <lastModifiedBy>CPH2001</lastModifiedBy>
  <lastPrinted>2015-03-06T12:09:00Z</lastPrinted>
  <dcterms:modified xsi:type="dcterms:W3CDTF">2020-08-26T15:48:38Z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